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404D88DF" w14:textId="62A311D0"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022BB751" w14:textId="76240792" w:rsidR="002B227A" w:rsidRPr="004679FE" w:rsidRDefault="00A62230" w:rsidP="002B227A">
      <w:pPr>
        <w:tabs>
          <w:tab w:val="left" w:pos="3720"/>
        </w:tabs>
        <w:jc w:val="center"/>
        <w:rPr>
          <w:rFonts w:asciiTheme="minorHAnsi" w:hAnsiTheme="minorHAnsi" w:cstheme="minorHAnsi"/>
          <w:sz w:val="44"/>
          <w:szCs w:val="44"/>
          <w:lang w:val="et-EE"/>
        </w:rPr>
      </w:pPr>
      <w:proofErr w:type="spellStart"/>
      <w:r>
        <w:rPr>
          <w:rFonts w:asciiTheme="minorHAnsi" w:hAnsiTheme="minorHAnsi" w:cstheme="minorHAnsi"/>
          <w:sz w:val="32"/>
          <w:szCs w:val="32"/>
        </w:rPr>
        <w:t>Võidu</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tn</w:t>
      </w:r>
      <w:proofErr w:type="spellEnd"/>
      <w:r>
        <w:rPr>
          <w:rFonts w:asciiTheme="minorHAnsi" w:hAnsiTheme="minorHAnsi" w:cstheme="minorHAnsi"/>
          <w:sz w:val="32"/>
          <w:szCs w:val="32"/>
        </w:rPr>
        <w:t xml:space="preserve"> 18 </w:t>
      </w:r>
      <w:proofErr w:type="spellStart"/>
      <w:r>
        <w:rPr>
          <w:rFonts w:asciiTheme="minorHAnsi" w:hAnsiTheme="minorHAnsi" w:cstheme="minorHAnsi"/>
          <w:sz w:val="32"/>
          <w:szCs w:val="32"/>
        </w:rPr>
        <w:t>kinnistu</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liitumine</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Avinurme</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alevik</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Mustvee</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vald</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Jõgeva</w:t>
      </w:r>
      <w:proofErr w:type="spellEnd"/>
      <w:r>
        <w:rPr>
          <w:rFonts w:asciiTheme="minorHAnsi" w:hAnsiTheme="minorHAnsi" w:cstheme="minorHAnsi"/>
          <w:sz w:val="32"/>
          <w:szCs w:val="32"/>
        </w:rPr>
        <w:t xml:space="preserve"> </w:t>
      </w:r>
      <w:proofErr w:type="spellStart"/>
      <w:r>
        <w:rPr>
          <w:rFonts w:asciiTheme="minorHAnsi" w:hAnsiTheme="minorHAnsi" w:cstheme="minorHAnsi"/>
          <w:sz w:val="32"/>
          <w:szCs w:val="32"/>
        </w:rPr>
        <w:t>maakond</w:t>
      </w:r>
      <w:proofErr w:type="spellEnd"/>
      <w:r>
        <w:rPr>
          <w:rFonts w:asciiTheme="minorHAnsi" w:hAnsiTheme="minorHAnsi" w:cstheme="minorHAnsi"/>
          <w:sz w:val="32"/>
          <w:szCs w:val="32"/>
        </w:rPr>
        <w:t>. LC3195</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448C0D43"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0844C9">
        <w:rPr>
          <w:rFonts w:ascii="Calibri" w:hAnsi="Calibri"/>
          <w:sz w:val="28"/>
          <w:szCs w:val="28"/>
          <w:lang w:val="et-EE"/>
        </w:rPr>
        <w:t>4-</w:t>
      </w:r>
      <w:r w:rsidR="00A62230">
        <w:rPr>
          <w:rFonts w:ascii="Calibri" w:hAnsi="Calibri"/>
          <w:sz w:val="28"/>
          <w:szCs w:val="28"/>
          <w:lang w:val="et-EE"/>
        </w:rPr>
        <w:t>244</w:t>
      </w:r>
    </w:p>
    <w:p w14:paraId="10B47E8A" w14:textId="38E69996"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r>
      <w:r w:rsidR="00F72F7F">
        <w:rPr>
          <w:rFonts w:ascii="Calibri" w:hAnsi="Calibri"/>
          <w:sz w:val="28"/>
          <w:szCs w:val="28"/>
          <w:lang w:val="et-EE"/>
        </w:rPr>
        <w:t>LC</w:t>
      </w:r>
      <w:r w:rsidR="00A62230">
        <w:rPr>
          <w:rFonts w:ascii="Calibri" w:hAnsi="Calibri"/>
          <w:sz w:val="28"/>
          <w:szCs w:val="28"/>
          <w:lang w:val="et-EE"/>
        </w:rPr>
        <w:t>3195</w:t>
      </w:r>
    </w:p>
    <w:p w14:paraId="33DD295B" w14:textId="68B620AF" w:rsidR="00D85313" w:rsidRDefault="00D85313" w:rsidP="007A0E1D">
      <w:pPr>
        <w:tabs>
          <w:tab w:val="left" w:pos="3720"/>
        </w:tabs>
        <w:ind w:left="3600" w:right="-425" w:hanging="3600"/>
        <w:rPr>
          <w:rFonts w:ascii="Calibri" w:hAnsi="Calibri"/>
          <w:sz w:val="28"/>
          <w:szCs w:val="28"/>
          <w:lang w:val="et-EE"/>
        </w:rPr>
      </w:pPr>
      <w:r>
        <w:rPr>
          <w:rFonts w:ascii="Calibri" w:hAnsi="Calibri"/>
          <w:sz w:val="28"/>
          <w:szCs w:val="28"/>
          <w:lang w:val="et-EE"/>
        </w:rPr>
        <w:t>LISAMÄRGE:</w:t>
      </w:r>
      <w:r w:rsidR="00B042C8">
        <w:rPr>
          <w:rFonts w:ascii="Calibri" w:hAnsi="Calibri"/>
          <w:sz w:val="28"/>
          <w:szCs w:val="28"/>
          <w:lang w:val="et-EE"/>
        </w:rPr>
        <w:tab/>
      </w:r>
      <w:r>
        <w:rPr>
          <w:rFonts w:ascii="Calibri" w:hAnsi="Calibri"/>
          <w:sz w:val="28"/>
          <w:szCs w:val="28"/>
          <w:lang w:val="et-EE"/>
        </w:rPr>
        <w:tab/>
      </w:r>
    </w:p>
    <w:p w14:paraId="2FDE39B7" w14:textId="77777777" w:rsidR="007A0E1D" w:rsidRDefault="007A0E1D" w:rsidP="007A0E1D">
      <w:pPr>
        <w:tabs>
          <w:tab w:val="left" w:pos="3720"/>
        </w:tabs>
        <w:ind w:left="3600" w:right="-425" w:hanging="3600"/>
        <w:rPr>
          <w:rFonts w:ascii="Calibri" w:hAnsi="Calibri"/>
          <w:sz w:val="28"/>
          <w:szCs w:val="28"/>
          <w:lang w:val="et-EE"/>
        </w:rPr>
      </w:pPr>
    </w:p>
    <w:p w14:paraId="48E77D5A" w14:textId="77777777" w:rsidR="007A0E1D" w:rsidRDefault="007A0E1D" w:rsidP="007A0E1D">
      <w:pPr>
        <w:tabs>
          <w:tab w:val="left" w:pos="3720"/>
        </w:tabs>
        <w:ind w:left="3600" w:right="-425" w:hanging="3600"/>
        <w:rPr>
          <w:rFonts w:ascii="Calibri" w:hAnsi="Calibri"/>
          <w:sz w:val="28"/>
          <w:szCs w:val="28"/>
          <w:lang w:val="et-EE"/>
        </w:rPr>
      </w:pPr>
    </w:p>
    <w:p w14:paraId="0B09422C" w14:textId="77777777" w:rsidR="007A0E1D" w:rsidRDefault="007A0E1D" w:rsidP="007A0E1D">
      <w:pPr>
        <w:tabs>
          <w:tab w:val="left" w:pos="3720"/>
        </w:tabs>
        <w:ind w:left="3600" w:right="-425" w:hanging="3600"/>
        <w:rPr>
          <w:rFonts w:ascii="Calibri" w:hAnsi="Calibri"/>
          <w:sz w:val="28"/>
          <w:szCs w:val="28"/>
          <w:lang w:val="et-EE"/>
        </w:rPr>
      </w:pPr>
    </w:p>
    <w:p w14:paraId="0E04DD3D" w14:textId="77777777" w:rsidR="007A0E1D" w:rsidRDefault="007A0E1D" w:rsidP="007A0E1D">
      <w:pPr>
        <w:tabs>
          <w:tab w:val="left" w:pos="3720"/>
        </w:tabs>
        <w:ind w:left="3600" w:right="-425" w:hanging="3600"/>
        <w:rPr>
          <w:rFonts w:ascii="Calibri" w:hAnsi="Calibri"/>
          <w:sz w:val="28"/>
          <w:szCs w:val="28"/>
          <w:lang w:val="et-EE"/>
        </w:rPr>
      </w:pPr>
    </w:p>
    <w:p w14:paraId="2CB0D69D" w14:textId="77777777" w:rsidR="007A0E1D" w:rsidRPr="00A14E73" w:rsidRDefault="007A0E1D" w:rsidP="007A0E1D">
      <w:pPr>
        <w:tabs>
          <w:tab w:val="left" w:pos="3720"/>
        </w:tabs>
        <w:ind w:left="3600" w:right="-425" w:hanging="3600"/>
        <w:rPr>
          <w:rFonts w:ascii="Calibri" w:hAnsi="Calibri"/>
          <w:sz w:val="28"/>
          <w:szCs w:val="28"/>
          <w:lang w:val="et-EE"/>
        </w:rPr>
      </w:pPr>
    </w:p>
    <w:p w14:paraId="77672E80" w14:textId="77777777" w:rsidR="000D3862" w:rsidRDefault="000D3862" w:rsidP="00F5209D">
      <w:pPr>
        <w:tabs>
          <w:tab w:val="left" w:pos="3720"/>
        </w:tabs>
        <w:rPr>
          <w:rFonts w:ascii="Calibri" w:hAnsi="Calibri"/>
          <w:sz w:val="28"/>
          <w:szCs w:val="28"/>
          <w:lang w:val="et-EE"/>
        </w:rPr>
      </w:pPr>
    </w:p>
    <w:p w14:paraId="4C6FD172" w14:textId="78776C69"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F72F7F">
        <w:rPr>
          <w:rFonts w:ascii="Calibri" w:hAnsi="Calibri"/>
          <w:lang w:val="et-EE"/>
        </w:rPr>
        <w:t>lektrilevi OÜ</w:t>
      </w:r>
    </w:p>
    <w:p w14:paraId="78C2E072" w14:textId="04EC1729"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B03965" w:rsidRPr="00B03965">
        <w:rPr>
          <w:rFonts w:ascii="Calibri" w:hAnsi="Calibri"/>
          <w:lang w:val="et-EE"/>
        </w:rPr>
        <w:t>11050857</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0A8D3DAB"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F24DD1" w:rsidRPr="00F24DD1">
        <w:rPr>
          <w:rFonts w:ascii="Calibri" w:hAnsi="Calibri"/>
          <w:lang w:val="et-EE"/>
        </w:rPr>
        <w:t>7154225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0EA92E1C" w:rsidR="002B227A" w:rsidRPr="00060A48" w:rsidRDefault="00A62230" w:rsidP="002B227A">
      <w:pPr>
        <w:tabs>
          <w:tab w:val="left" w:pos="3720"/>
        </w:tabs>
        <w:jc w:val="center"/>
        <w:rPr>
          <w:rFonts w:ascii="Calibri" w:hAnsi="Calibri"/>
          <w:sz w:val="28"/>
          <w:szCs w:val="28"/>
          <w:lang w:val="et-EE"/>
        </w:rPr>
      </w:pPr>
      <w:r>
        <w:rPr>
          <w:rFonts w:ascii="Calibri" w:hAnsi="Calibri"/>
          <w:sz w:val="28"/>
          <w:szCs w:val="28"/>
          <w:lang w:val="et-EE"/>
        </w:rPr>
        <w:t>Veebruar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Pr>
          <w:rFonts w:ascii="Calibri" w:hAnsi="Calibri"/>
          <w:sz w:val="28"/>
          <w:szCs w:val="28"/>
          <w:lang w:val="et-EE"/>
        </w:rPr>
        <w:t>5</w:t>
      </w:r>
    </w:p>
    <w:p w14:paraId="66CF4C9F" w14:textId="77777777" w:rsidR="002B227A" w:rsidRPr="00060A48" w:rsidRDefault="002B227A" w:rsidP="00092F94">
      <w:pPr>
        <w:tabs>
          <w:tab w:val="left" w:pos="3720"/>
        </w:tabs>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49029A2B" w14:textId="3B4BE702" w:rsidR="00806C01"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25532951" w:history="1">
        <w:r w:rsidR="00806C01" w:rsidRPr="0031330A">
          <w:rPr>
            <w:rStyle w:val="Hyperlink"/>
            <w:noProof/>
            <w14:scene3d>
              <w14:camera w14:prst="orthographicFront"/>
              <w14:lightRig w14:rig="threePt" w14:dir="t">
                <w14:rot w14:lat="0" w14:lon="0" w14:rev="0"/>
              </w14:lightRig>
            </w14:scene3d>
          </w:rPr>
          <w:t>1.</w:t>
        </w:r>
        <w:r w:rsidR="00806C01">
          <w:rPr>
            <w:rFonts w:asciiTheme="minorHAnsi" w:eastAsiaTheme="minorEastAsia" w:hAnsiTheme="minorHAnsi" w:cstheme="minorBidi"/>
            <w:b w:val="0"/>
            <w:bCs w:val="0"/>
            <w:caps w:val="0"/>
            <w:noProof/>
            <w:sz w:val="22"/>
            <w:szCs w:val="22"/>
            <w:lang w:val="en-US"/>
          </w:rPr>
          <w:tab/>
        </w:r>
        <w:r w:rsidR="00806C01" w:rsidRPr="0031330A">
          <w:rPr>
            <w:rStyle w:val="Hyperlink"/>
            <w:noProof/>
          </w:rPr>
          <w:t>ASUKOHT</w:t>
        </w:r>
        <w:r w:rsidR="00806C01">
          <w:rPr>
            <w:noProof/>
            <w:webHidden/>
          </w:rPr>
          <w:tab/>
        </w:r>
        <w:r w:rsidR="00806C01">
          <w:rPr>
            <w:noProof/>
            <w:webHidden/>
          </w:rPr>
          <w:fldChar w:fldCharType="begin"/>
        </w:r>
        <w:r w:rsidR="00806C01">
          <w:rPr>
            <w:noProof/>
            <w:webHidden/>
          </w:rPr>
          <w:instrText xml:space="preserve"> PAGEREF _Toc125532951 \h </w:instrText>
        </w:r>
        <w:r w:rsidR="00806C01">
          <w:rPr>
            <w:noProof/>
            <w:webHidden/>
          </w:rPr>
        </w:r>
        <w:r w:rsidR="00806C01">
          <w:rPr>
            <w:noProof/>
            <w:webHidden/>
          </w:rPr>
          <w:fldChar w:fldCharType="separate"/>
        </w:r>
        <w:r w:rsidR="00806C01">
          <w:rPr>
            <w:noProof/>
            <w:webHidden/>
          </w:rPr>
          <w:t>4</w:t>
        </w:r>
        <w:r w:rsidR="00806C01">
          <w:rPr>
            <w:noProof/>
            <w:webHidden/>
          </w:rPr>
          <w:fldChar w:fldCharType="end"/>
        </w:r>
      </w:hyperlink>
    </w:p>
    <w:p w14:paraId="03E14F12" w14:textId="0CE0DEF4"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52" w:history="1">
        <w:r w:rsidRPr="0031330A">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sz w:val="22"/>
            <w:szCs w:val="22"/>
            <w:lang w:val="en-US"/>
          </w:rPr>
          <w:tab/>
        </w:r>
        <w:r w:rsidRPr="0031330A">
          <w:rPr>
            <w:rStyle w:val="Hyperlink"/>
            <w:noProof/>
          </w:rPr>
          <w:t>TEHNILISED NÄITAJAD</w:t>
        </w:r>
        <w:r>
          <w:rPr>
            <w:noProof/>
            <w:webHidden/>
          </w:rPr>
          <w:tab/>
        </w:r>
        <w:r>
          <w:rPr>
            <w:noProof/>
            <w:webHidden/>
          </w:rPr>
          <w:fldChar w:fldCharType="begin"/>
        </w:r>
        <w:r>
          <w:rPr>
            <w:noProof/>
            <w:webHidden/>
          </w:rPr>
          <w:instrText xml:space="preserve"> PAGEREF _Toc125532952 \h </w:instrText>
        </w:r>
        <w:r>
          <w:rPr>
            <w:noProof/>
            <w:webHidden/>
          </w:rPr>
        </w:r>
        <w:r>
          <w:rPr>
            <w:noProof/>
            <w:webHidden/>
          </w:rPr>
          <w:fldChar w:fldCharType="separate"/>
        </w:r>
        <w:r>
          <w:rPr>
            <w:noProof/>
            <w:webHidden/>
          </w:rPr>
          <w:t>4</w:t>
        </w:r>
        <w:r>
          <w:rPr>
            <w:noProof/>
            <w:webHidden/>
          </w:rPr>
          <w:fldChar w:fldCharType="end"/>
        </w:r>
      </w:hyperlink>
    </w:p>
    <w:p w14:paraId="75A32B25" w14:textId="3F9C5A8D"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53" w:history="1">
        <w:r w:rsidRPr="0031330A">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sz w:val="22"/>
            <w:szCs w:val="22"/>
            <w:lang w:val="en-US"/>
          </w:rPr>
          <w:tab/>
        </w:r>
        <w:r w:rsidRPr="0031330A">
          <w:rPr>
            <w:rStyle w:val="Hyperlink"/>
            <w:noProof/>
          </w:rPr>
          <w:t>SELETUSKIRI</w:t>
        </w:r>
        <w:r>
          <w:rPr>
            <w:noProof/>
            <w:webHidden/>
          </w:rPr>
          <w:tab/>
        </w:r>
        <w:r>
          <w:rPr>
            <w:noProof/>
            <w:webHidden/>
          </w:rPr>
          <w:fldChar w:fldCharType="begin"/>
        </w:r>
        <w:r>
          <w:rPr>
            <w:noProof/>
            <w:webHidden/>
          </w:rPr>
          <w:instrText xml:space="preserve"> PAGEREF _Toc125532953 \h </w:instrText>
        </w:r>
        <w:r>
          <w:rPr>
            <w:noProof/>
            <w:webHidden/>
          </w:rPr>
        </w:r>
        <w:r>
          <w:rPr>
            <w:noProof/>
            <w:webHidden/>
          </w:rPr>
          <w:fldChar w:fldCharType="separate"/>
        </w:r>
        <w:r>
          <w:rPr>
            <w:noProof/>
            <w:webHidden/>
          </w:rPr>
          <w:t>5</w:t>
        </w:r>
        <w:r>
          <w:rPr>
            <w:noProof/>
            <w:webHidden/>
          </w:rPr>
          <w:fldChar w:fldCharType="end"/>
        </w:r>
      </w:hyperlink>
    </w:p>
    <w:p w14:paraId="0FBB20D5" w14:textId="18591818"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54" w:history="1">
        <w:r w:rsidRPr="0031330A">
          <w:rPr>
            <w:rStyle w:val="Hyperlink"/>
            <w:b/>
            <w:noProof/>
            <w:lang w:val="et-EE"/>
          </w:rPr>
          <w:t>3.1</w:t>
        </w:r>
        <w:r>
          <w:rPr>
            <w:rFonts w:asciiTheme="minorHAnsi" w:eastAsiaTheme="minorEastAsia" w:hAnsiTheme="minorHAnsi" w:cstheme="minorBidi"/>
            <w:smallCaps w:val="0"/>
            <w:noProof/>
            <w:sz w:val="22"/>
            <w:szCs w:val="22"/>
            <w:lang w:val="en-US"/>
          </w:rPr>
          <w:tab/>
        </w:r>
        <w:r w:rsidRPr="0031330A">
          <w:rPr>
            <w:rStyle w:val="Hyperlink"/>
            <w:b/>
            <w:noProof/>
            <w:lang w:val="et-EE"/>
          </w:rPr>
          <w:t>Üldosa</w:t>
        </w:r>
        <w:r>
          <w:rPr>
            <w:noProof/>
            <w:webHidden/>
          </w:rPr>
          <w:tab/>
        </w:r>
        <w:r>
          <w:rPr>
            <w:noProof/>
            <w:webHidden/>
          </w:rPr>
          <w:fldChar w:fldCharType="begin"/>
        </w:r>
        <w:r>
          <w:rPr>
            <w:noProof/>
            <w:webHidden/>
          </w:rPr>
          <w:instrText xml:space="preserve"> PAGEREF _Toc125532954 \h </w:instrText>
        </w:r>
        <w:r>
          <w:rPr>
            <w:noProof/>
            <w:webHidden/>
          </w:rPr>
        </w:r>
        <w:r>
          <w:rPr>
            <w:noProof/>
            <w:webHidden/>
          </w:rPr>
          <w:fldChar w:fldCharType="separate"/>
        </w:r>
        <w:r>
          <w:rPr>
            <w:noProof/>
            <w:webHidden/>
          </w:rPr>
          <w:t>5</w:t>
        </w:r>
        <w:r>
          <w:rPr>
            <w:noProof/>
            <w:webHidden/>
          </w:rPr>
          <w:fldChar w:fldCharType="end"/>
        </w:r>
      </w:hyperlink>
    </w:p>
    <w:p w14:paraId="18E73E8F" w14:textId="70845CD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55" w:history="1">
        <w:r w:rsidRPr="0031330A">
          <w:rPr>
            <w:rStyle w:val="Hyperlink"/>
            <w:b/>
            <w:noProof/>
            <w:lang w:val="et-EE"/>
          </w:rPr>
          <w:t>3.2</w:t>
        </w:r>
        <w:r>
          <w:rPr>
            <w:rFonts w:asciiTheme="minorHAnsi" w:eastAsiaTheme="minorEastAsia" w:hAnsiTheme="minorHAnsi" w:cstheme="minorBidi"/>
            <w:smallCaps w:val="0"/>
            <w:noProof/>
            <w:sz w:val="22"/>
            <w:szCs w:val="22"/>
            <w:lang w:val="en-US"/>
          </w:rPr>
          <w:tab/>
        </w:r>
        <w:r w:rsidRPr="0031330A">
          <w:rPr>
            <w:rStyle w:val="Hyperlink"/>
            <w:b/>
            <w:noProof/>
            <w:lang w:val="et-EE"/>
          </w:rPr>
          <w:t>Tehniline lahendus.  Teostatavad tööd</w:t>
        </w:r>
        <w:r>
          <w:rPr>
            <w:noProof/>
            <w:webHidden/>
          </w:rPr>
          <w:tab/>
        </w:r>
        <w:r>
          <w:rPr>
            <w:noProof/>
            <w:webHidden/>
          </w:rPr>
          <w:fldChar w:fldCharType="begin"/>
        </w:r>
        <w:r>
          <w:rPr>
            <w:noProof/>
            <w:webHidden/>
          </w:rPr>
          <w:instrText xml:space="preserve"> PAGEREF _Toc125532955 \h </w:instrText>
        </w:r>
        <w:r>
          <w:rPr>
            <w:noProof/>
            <w:webHidden/>
          </w:rPr>
        </w:r>
        <w:r>
          <w:rPr>
            <w:noProof/>
            <w:webHidden/>
          </w:rPr>
          <w:fldChar w:fldCharType="separate"/>
        </w:r>
        <w:r>
          <w:rPr>
            <w:noProof/>
            <w:webHidden/>
          </w:rPr>
          <w:t>6</w:t>
        </w:r>
        <w:r>
          <w:rPr>
            <w:noProof/>
            <w:webHidden/>
          </w:rPr>
          <w:fldChar w:fldCharType="end"/>
        </w:r>
      </w:hyperlink>
    </w:p>
    <w:p w14:paraId="7A57A9BF" w14:textId="749FD9F1"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56" w:history="1">
        <w:r w:rsidRPr="0031330A">
          <w:rPr>
            <w:rStyle w:val="Hyperlink"/>
            <w:b/>
            <w:noProof/>
            <w:lang w:val="et-EE"/>
          </w:rPr>
          <w:t>3.2.1</w:t>
        </w:r>
        <w:r>
          <w:rPr>
            <w:rFonts w:asciiTheme="minorHAnsi" w:eastAsiaTheme="minorEastAsia" w:hAnsiTheme="minorHAnsi" w:cstheme="minorBidi"/>
            <w:i w:val="0"/>
            <w:iCs w:val="0"/>
            <w:noProof/>
            <w:sz w:val="22"/>
            <w:szCs w:val="22"/>
            <w:lang w:val="en-US"/>
          </w:rPr>
          <w:tab/>
        </w:r>
        <w:r w:rsidRPr="0031330A">
          <w:rPr>
            <w:rStyle w:val="Hyperlink"/>
            <w:b/>
            <w:noProof/>
            <w:lang w:val="et-EE"/>
          </w:rPr>
          <w:t>Projekteeritud 0,4 kV kaabelliinid</w:t>
        </w:r>
        <w:r>
          <w:rPr>
            <w:noProof/>
            <w:webHidden/>
          </w:rPr>
          <w:tab/>
        </w:r>
        <w:r>
          <w:rPr>
            <w:noProof/>
            <w:webHidden/>
          </w:rPr>
          <w:fldChar w:fldCharType="begin"/>
        </w:r>
        <w:r>
          <w:rPr>
            <w:noProof/>
            <w:webHidden/>
          </w:rPr>
          <w:instrText xml:space="preserve"> PAGEREF _Toc125532956 \h </w:instrText>
        </w:r>
        <w:r>
          <w:rPr>
            <w:noProof/>
            <w:webHidden/>
          </w:rPr>
        </w:r>
        <w:r>
          <w:rPr>
            <w:noProof/>
            <w:webHidden/>
          </w:rPr>
          <w:fldChar w:fldCharType="separate"/>
        </w:r>
        <w:r>
          <w:rPr>
            <w:noProof/>
            <w:webHidden/>
          </w:rPr>
          <w:t>6</w:t>
        </w:r>
        <w:r>
          <w:rPr>
            <w:noProof/>
            <w:webHidden/>
          </w:rPr>
          <w:fldChar w:fldCharType="end"/>
        </w:r>
      </w:hyperlink>
    </w:p>
    <w:p w14:paraId="1017EE43" w14:textId="54913FCF"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57" w:history="1">
        <w:r w:rsidRPr="0031330A">
          <w:rPr>
            <w:rStyle w:val="Hyperlink"/>
            <w:b/>
            <w:noProof/>
            <w:lang w:val="et-EE"/>
          </w:rPr>
          <w:t>3.2.2</w:t>
        </w:r>
        <w:r>
          <w:rPr>
            <w:rFonts w:asciiTheme="minorHAnsi" w:eastAsiaTheme="minorEastAsia" w:hAnsiTheme="minorHAnsi" w:cstheme="minorBidi"/>
            <w:i w:val="0"/>
            <w:iCs w:val="0"/>
            <w:noProof/>
            <w:sz w:val="22"/>
            <w:szCs w:val="22"/>
            <w:lang w:val="en-US"/>
          </w:rPr>
          <w:tab/>
        </w:r>
        <w:r w:rsidRPr="0031330A">
          <w:rPr>
            <w:rStyle w:val="Hyperlink"/>
            <w:b/>
            <w:noProof/>
            <w:lang w:val="et-EE"/>
          </w:rPr>
          <w:t>Projekteeritud liitumiskilbid</w:t>
        </w:r>
        <w:r>
          <w:rPr>
            <w:noProof/>
            <w:webHidden/>
          </w:rPr>
          <w:tab/>
        </w:r>
        <w:r>
          <w:rPr>
            <w:noProof/>
            <w:webHidden/>
          </w:rPr>
          <w:fldChar w:fldCharType="begin"/>
        </w:r>
        <w:r>
          <w:rPr>
            <w:noProof/>
            <w:webHidden/>
          </w:rPr>
          <w:instrText xml:space="preserve"> PAGEREF _Toc125532957 \h </w:instrText>
        </w:r>
        <w:r>
          <w:rPr>
            <w:noProof/>
            <w:webHidden/>
          </w:rPr>
        </w:r>
        <w:r>
          <w:rPr>
            <w:noProof/>
            <w:webHidden/>
          </w:rPr>
          <w:fldChar w:fldCharType="separate"/>
        </w:r>
        <w:r>
          <w:rPr>
            <w:noProof/>
            <w:webHidden/>
          </w:rPr>
          <w:t>7</w:t>
        </w:r>
        <w:r>
          <w:rPr>
            <w:noProof/>
            <w:webHidden/>
          </w:rPr>
          <w:fldChar w:fldCharType="end"/>
        </w:r>
      </w:hyperlink>
    </w:p>
    <w:p w14:paraId="011C4D25" w14:textId="4E40E259"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58" w:history="1">
        <w:r w:rsidRPr="0031330A">
          <w:rPr>
            <w:rStyle w:val="Hyperlink"/>
            <w:b/>
            <w:noProof/>
            <w:lang w:val="et-EE"/>
          </w:rPr>
          <w:t>3.3</w:t>
        </w:r>
        <w:r>
          <w:rPr>
            <w:rFonts w:asciiTheme="minorHAnsi" w:eastAsiaTheme="minorEastAsia" w:hAnsiTheme="minorHAnsi" w:cstheme="minorBidi"/>
            <w:smallCaps w:val="0"/>
            <w:noProof/>
            <w:sz w:val="22"/>
            <w:szCs w:val="22"/>
            <w:lang w:val="en-US"/>
          </w:rPr>
          <w:tab/>
        </w:r>
        <w:r w:rsidRPr="0031330A">
          <w:rPr>
            <w:rStyle w:val="Hyperlink"/>
            <w:b/>
            <w:noProof/>
            <w:lang w:val="et-EE"/>
          </w:rPr>
          <w:t>Kaitse ja maandamine</w:t>
        </w:r>
        <w:r>
          <w:rPr>
            <w:noProof/>
            <w:webHidden/>
          </w:rPr>
          <w:tab/>
        </w:r>
        <w:r>
          <w:rPr>
            <w:noProof/>
            <w:webHidden/>
          </w:rPr>
          <w:fldChar w:fldCharType="begin"/>
        </w:r>
        <w:r>
          <w:rPr>
            <w:noProof/>
            <w:webHidden/>
          </w:rPr>
          <w:instrText xml:space="preserve"> PAGEREF _Toc125532958 \h </w:instrText>
        </w:r>
        <w:r>
          <w:rPr>
            <w:noProof/>
            <w:webHidden/>
          </w:rPr>
        </w:r>
        <w:r>
          <w:rPr>
            <w:noProof/>
            <w:webHidden/>
          </w:rPr>
          <w:fldChar w:fldCharType="separate"/>
        </w:r>
        <w:r>
          <w:rPr>
            <w:noProof/>
            <w:webHidden/>
          </w:rPr>
          <w:t>8</w:t>
        </w:r>
        <w:r>
          <w:rPr>
            <w:noProof/>
            <w:webHidden/>
          </w:rPr>
          <w:fldChar w:fldCharType="end"/>
        </w:r>
      </w:hyperlink>
    </w:p>
    <w:p w14:paraId="35C83EE3" w14:textId="7CC8F07E"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59" w:history="1">
        <w:r w:rsidRPr="0031330A">
          <w:rPr>
            <w:rStyle w:val="Hyperlink"/>
            <w:b/>
            <w:noProof/>
            <w:lang w:val="et-EE"/>
          </w:rPr>
          <w:t>3.4</w:t>
        </w:r>
        <w:r>
          <w:rPr>
            <w:rFonts w:asciiTheme="minorHAnsi" w:eastAsiaTheme="minorEastAsia" w:hAnsiTheme="minorHAnsi" w:cstheme="minorBidi"/>
            <w:smallCaps w:val="0"/>
            <w:noProof/>
            <w:sz w:val="22"/>
            <w:szCs w:val="22"/>
            <w:lang w:val="en-US"/>
          </w:rPr>
          <w:tab/>
        </w:r>
        <w:r w:rsidRPr="0031330A">
          <w:rPr>
            <w:rStyle w:val="Hyperlink"/>
            <w:b/>
            <w:noProof/>
            <w:lang w:val="et-EE"/>
          </w:rPr>
          <w:t>Tähistused</w:t>
        </w:r>
        <w:r>
          <w:rPr>
            <w:noProof/>
            <w:webHidden/>
          </w:rPr>
          <w:tab/>
        </w:r>
        <w:r>
          <w:rPr>
            <w:noProof/>
            <w:webHidden/>
          </w:rPr>
          <w:fldChar w:fldCharType="begin"/>
        </w:r>
        <w:r>
          <w:rPr>
            <w:noProof/>
            <w:webHidden/>
          </w:rPr>
          <w:instrText xml:space="preserve"> PAGEREF _Toc125532959 \h </w:instrText>
        </w:r>
        <w:r>
          <w:rPr>
            <w:noProof/>
            <w:webHidden/>
          </w:rPr>
        </w:r>
        <w:r>
          <w:rPr>
            <w:noProof/>
            <w:webHidden/>
          </w:rPr>
          <w:fldChar w:fldCharType="separate"/>
        </w:r>
        <w:r>
          <w:rPr>
            <w:noProof/>
            <w:webHidden/>
          </w:rPr>
          <w:t>8</w:t>
        </w:r>
        <w:r>
          <w:rPr>
            <w:noProof/>
            <w:webHidden/>
          </w:rPr>
          <w:fldChar w:fldCharType="end"/>
        </w:r>
      </w:hyperlink>
    </w:p>
    <w:p w14:paraId="5E215804" w14:textId="66B41E6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0" w:history="1">
        <w:r w:rsidRPr="0031330A">
          <w:rPr>
            <w:rStyle w:val="Hyperlink"/>
            <w:b/>
            <w:bCs/>
            <w:noProof/>
            <w:lang w:val="et-EE"/>
          </w:rPr>
          <w:t>3.5</w:t>
        </w:r>
        <w:r>
          <w:rPr>
            <w:rFonts w:asciiTheme="minorHAnsi" w:eastAsiaTheme="minorEastAsia" w:hAnsiTheme="minorHAnsi" w:cstheme="minorBidi"/>
            <w:smallCaps w:val="0"/>
            <w:noProof/>
            <w:sz w:val="22"/>
            <w:szCs w:val="22"/>
            <w:lang w:val="en-US"/>
          </w:rPr>
          <w:tab/>
        </w:r>
        <w:r w:rsidRPr="0031330A">
          <w:rPr>
            <w:rStyle w:val="Hyperlink"/>
            <w:b/>
            <w:bCs/>
            <w:noProof/>
            <w:lang w:val="et-EE"/>
          </w:rPr>
          <w:t>Muinsuskaitseameti tingimused tööde teostamiseks</w:t>
        </w:r>
        <w:r>
          <w:rPr>
            <w:noProof/>
            <w:webHidden/>
          </w:rPr>
          <w:tab/>
        </w:r>
        <w:r>
          <w:rPr>
            <w:noProof/>
            <w:webHidden/>
          </w:rPr>
          <w:fldChar w:fldCharType="begin"/>
        </w:r>
        <w:r>
          <w:rPr>
            <w:noProof/>
            <w:webHidden/>
          </w:rPr>
          <w:instrText xml:space="preserve"> PAGEREF _Toc125532960 \h </w:instrText>
        </w:r>
        <w:r>
          <w:rPr>
            <w:noProof/>
            <w:webHidden/>
          </w:rPr>
        </w:r>
        <w:r>
          <w:rPr>
            <w:noProof/>
            <w:webHidden/>
          </w:rPr>
          <w:fldChar w:fldCharType="separate"/>
        </w:r>
        <w:r>
          <w:rPr>
            <w:noProof/>
            <w:webHidden/>
          </w:rPr>
          <w:t>9</w:t>
        </w:r>
        <w:r>
          <w:rPr>
            <w:noProof/>
            <w:webHidden/>
          </w:rPr>
          <w:fldChar w:fldCharType="end"/>
        </w:r>
      </w:hyperlink>
    </w:p>
    <w:p w14:paraId="403A76AE" w14:textId="37D4E03F"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61" w:history="1">
        <w:r w:rsidRPr="0031330A">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sz w:val="22"/>
            <w:szCs w:val="22"/>
            <w:lang w:val="en-US"/>
          </w:rPr>
          <w:tab/>
        </w:r>
        <w:r w:rsidRPr="0031330A">
          <w:rPr>
            <w:rStyle w:val="Hyperlink"/>
            <w:noProof/>
          </w:rPr>
          <w:t>TÖÖTERVISHOID JA TÖÖOHUTUS</w:t>
        </w:r>
        <w:r>
          <w:rPr>
            <w:noProof/>
            <w:webHidden/>
          </w:rPr>
          <w:tab/>
        </w:r>
        <w:r>
          <w:rPr>
            <w:noProof/>
            <w:webHidden/>
          </w:rPr>
          <w:fldChar w:fldCharType="begin"/>
        </w:r>
        <w:r>
          <w:rPr>
            <w:noProof/>
            <w:webHidden/>
          </w:rPr>
          <w:instrText xml:space="preserve"> PAGEREF _Toc125532961 \h </w:instrText>
        </w:r>
        <w:r>
          <w:rPr>
            <w:noProof/>
            <w:webHidden/>
          </w:rPr>
        </w:r>
        <w:r>
          <w:rPr>
            <w:noProof/>
            <w:webHidden/>
          </w:rPr>
          <w:fldChar w:fldCharType="separate"/>
        </w:r>
        <w:r>
          <w:rPr>
            <w:noProof/>
            <w:webHidden/>
          </w:rPr>
          <w:t>10</w:t>
        </w:r>
        <w:r>
          <w:rPr>
            <w:noProof/>
            <w:webHidden/>
          </w:rPr>
          <w:fldChar w:fldCharType="end"/>
        </w:r>
      </w:hyperlink>
    </w:p>
    <w:p w14:paraId="1DE7DA43" w14:textId="7A94093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2" w:history="1">
        <w:r w:rsidRPr="0031330A">
          <w:rPr>
            <w:rStyle w:val="Hyperlink"/>
            <w:b/>
            <w:noProof/>
            <w:lang w:val="et-EE"/>
          </w:rPr>
          <w:t>4.1</w:t>
        </w:r>
        <w:r>
          <w:rPr>
            <w:rFonts w:asciiTheme="minorHAnsi" w:eastAsiaTheme="minorEastAsia" w:hAnsiTheme="minorHAnsi" w:cstheme="minorBidi"/>
            <w:smallCaps w:val="0"/>
            <w:noProof/>
            <w:sz w:val="22"/>
            <w:szCs w:val="22"/>
            <w:lang w:val="en-US"/>
          </w:rPr>
          <w:tab/>
        </w:r>
        <w:r w:rsidRPr="0031330A">
          <w:rPr>
            <w:rStyle w:val="Hyperlink"/>
            <w:b/>
            <w:noProof/>
            <w:lang w:val="et-EE"/>
          </w:rPr>
          <w:t>Ehitusplatsi ettevalmistus</w:t>
        </w:r>
        <w:r>
          <w:rPr>
            <w:noProof/>
            <w:webHidden/>
          </w:rPr>
          <w:tab/>
        </w:r>
        <w:r>
          <w:rPr>
            <w:noProof/>
            <w:webHidden/>
          </w:rPr>
          <w:fldChar w:fldCharType="begin"/>
        </w:r>
        <w:r>
          <w:rPr>
            <w:noProof/>
            <w:webHidden/>
          </w:rPr>
          <w:instrText xml:space="preserve"> PAGEREF _Toc125532962 \h </w:instrText>
        </w:r>
        <w:r>
          <w:rPr>
            <w:noProof/>
            <w:webHidden/>
          </w:rPr>
        </w:r>
        <w:r>
          <w:rPr>
            <w:noProof/>
            <w:webHidden/>
          </w:rPr>
          <w:fldChar w:fldCharType="separate"/>
        </w:r>
        <w:r>
          <w:rPr>
            <w:noProof/>
            <w:webHidden/>
          </w:rPr>
          <w:t>10</w:t>
        </w:r>
        <w:r>
          <w:rPr>
            <w:noProof/>
            <w:webHidden/>
          </w:rPr>
          <w:fldChar w:fldCharType="end"/>
        </w:r>
      </w:hyperlink>
    </w:p>
    <w:p w14:paraId="62AD0924" w14:textId="088EC9BD"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3" w:history="1">
        <w:r w:rsidRPr="0031330A">
          <w:rPr>
            <w:rStyle w:val="Hyperlink"/>
            <w:b/>
            <w:noProof/>
            <w:lang w:val="et-EE"/>
          </w:rPr>
          <w:t>4.2</w:t>
        </w:r>
        <w:r>
          <w:rPr>
            <w:rFonts w:asciiTheme="minorHAnsi" w:eastAsiaTheme="minorEastAsia" w:hAnsiTheme="minorHAnsi" w:cstheme="minorBidi"/>
            <w:smallCaps w:val="0"/>
            <w:noProof/>
            <w:sz w:val="22"/>
            <w:szCs w:val="22"/>
            <w:lang w:val="en-US"/>
          </w:rPr>
          <w:tab/>
        </w:r>
        <w:r w:rsidRPr="0031330A">
          <w:rPr>
            <w:rStyle w:val="Hyperlink"/>
            <w:b/>
            <w:noProof/>
            <w:lang w:val="et-EE"/>
          </w:rPr>
          <w:t>Ohutuse tagamine ja liikluskorraldus</w:t>
        </w:r>
        <w:r>
          <w:rPr>
            <w:noProof/>
            <w:webHidden/>
          </w:rPr>
          <w:tab/>
        </w:r>
        <w:r>
          <w:rPr>
            <w:noProof/>
            <w:webHidden/>
          </w:rPr>
          <w:fldChar w:fldCharType="begin"/>
        </w:r>
        <w:r>
          <w:rPr>
            <w:noProof/>
            <w:webHidden/>
          </w:rPr>
          <w:instrText xml:space="preserve"> PAGEREF _Toc125532963 \h </w:instrText>
        </w:r>
        <w:r>
          <w:rPr>
            <w:noProof/>
            <w:webHidden/>
          </w:rPr>
        </w:r>
        <w:r>
          <w:rPr>
            <w:noProof/>
            <w:webHidden/>
          </w:rPr>
          <w:fldChar w:fldCharType="separate"/>
        </w:r>
        <w:r>
          <w:rPr>
            <w:noProof/>
            <w:webHidden/>
          </w:rPr>
          <w:t>10</w:t>
        </w:r>
        <w:r>
          <w:rPr>
            <w:noProof/>
            <w:webHidden/>
          </w:rPr>
          <w:fldChar w:fldCharType="end"/>
        </w:r>
      </w:hyperlink>
    </w:p>
    <w:p w14:paraId="23448AE3" w14:textId="29DD6125"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4" w:history="1">
        <w:r w:rsidRPr="0031330A">
          <w:rPr>
            <w:rStyle w:val="Hyperlink"/>
            <w:b/>
            <w:noProof/>
            <w:lang w:val="et-EE"/>
          </w:rPr>
          <w:t>4.3</w:t>
        </w:r>
        <w:r>
          <w:rPr>
            <w:rFonts w:asciiTheme="minorHAnsi" w:eastAsiaTheme="minorEastAsia" w:hAnsiTheme="minorHAnsi" w:cstheme="minorBidi"/>
            <w:smallCaps w:val="0"/>
            <w:noProof/>
            <w:sz w:val="22"/>
            <w:szCs w:val="22"/>
            <w:lang w:val="en-US"/>
          </w:rPr>
          <w:tab/>
        </w:r>
        <w:r w:rsidRPr="0031330A">
          <w:rPr>
            <w:rStyle w:val="Hyperlink"/>
            <w:b/>
            <w:noProof/>
            <w:lang w:val="et-EE"/>
          </w:rPr>
          <w:t>Olemasolevate ehitiste ja rajatistega arvestamine</w:t>
        </w:r>
        <w:r>
          <w:rPr>
            <w:noProof/>
            <w:webHidden/>
          </w:rPr>
          <w:tab/>
        </w:r>
        <w:r>
          <w:rPr>
            <w:noProof/>
            <w:webHidden/>
          </w:rPr>
          <w:fldChar w:fldCharType="begin"/>
        </w:r>
        <w:r>
          <w:rPr>
            <w:noProof/>
            <w:webHidden/>
          </w:rPr>
          <w:instrText xml:space="preserve"> PAGEREF _Toc125532964 \h </w:instrText>
        </w:r>
        <w:r>
          <w:rPr>
            <w:noProof/>
            <w:webHidden/>
          </w:rPr>
        </w:r>
        <w:r>
          <w:rPr>
            <w:noProof/>
            <w:webHidden/>
          </w:rPr>
          <w:fldChar w:fldCharType="separate"/>
        </w:r>
        <w:r>
          <w:rPr>
            <w:noProof/>
            <w:webHidden/>
          </w:rPr>
          <w:t>10</w:t>
        </w:r>
        <w:r>
          <w:rPr>
            <w:noProof/>
            <w:webHidden/>
          </w:rPr>
          <w:fldChar w:fldCharType="end"/>
        </w:r>
      </w:hyperlink>
    </w:p>
    <w:p w14:paraId="1790F405" w14:textId="5562AC41"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5" w:history="1">
        <w:r w:rsidRPr="0031330A">
          <w:rPr>
            <w:rStyle w:val="Hyperlink"/>
            <w:b/>
            <w:noProof/>
            <w:lang w:val="et-EE"/>
          </w:rPr>
          <w:t>4.4</w:t>
        </w:r>
        <w:r>
          <w:rPr>
            <w:rFonts w:asciiTheme="minorHAnsi" w:eastAsiaTheme="minorEastAsia" w:hAnsiTheme="minorHAnsi" w:cstheme="minorBidi"/>
            <w:smallCaps w:val="0"/>
            <w:noProof/>
            <w:sz w:val="22"/>
            <w:szCs w:val="22"/>
            <w:lang w:val="en-US"/>
          </w:rPr>
          <w:tab/>
        </w:r>
        <w:r w:rsidRPr="0031330A">
          <w:rPr>
            <w:rStyle w:val="Hyperlink"/>
            <w:b/>
            <w:noProof/>
            <w:lang w:val="et-EE"/>
          </w:rPr>
          <w:t>Töötervishoid ja tööohutusnõuded</w:t>
        </w:r>
        <w:r>
          <w:rPr>
            <w:noProof/>
            <w:webHidden/>
          </w:rPr>
          <w:tab/>
        </w:r>
        <w:r>
          <w:rPr>
            <w:noProof/>
            <w:webHidden/>
          </w:rPr>
          <w:fldChar w:fldCharType="begin"/>
        </w:r>
        <w:r>
          <w:rPr>
            <w:noProof/>
            <w:webHidden/>
          </w:rPr>
          <w:instrText xml:space="preserve"> PAGEREF _Toc125532965 \h </w:instrText>
        </w:r>
        <w:r>
          <w:rPr>
            <w:noProof/>
            <w:webHidden/>
          </w:rPr>
        </w:r>
        <w:r>
          <w:rPr>
            <w:noProof/>
            <w:webHidden/>
          </w:rPr>
          <w:fldChar w:fldCharType="separate"/>
        </w:r>
        <w:r>
          <w:rPr>
            <w:noProof/>
            <w:webHidden/>
          </w:rPr>
          <w:t>11</w:t>
        </w:r>
        <w:r>
          <w:rPr>
            <w:noProof/>
            <w:webHidden/>
          </w:rPr>
          <w:fldChar w:fldCharType="end"/>
        </w:r>
      </w:hyperlink>
    </w:p>
    <w:p w14:paraId="2EEE1738" w14:textId="4DA67237"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6" w:history="1">
        <w:r w:rsidRPr="0031330A">
          <w:rPr>
            <w:rStyle w:val="Hyperlink"/>
            <w:b/>
            <w:noProof/>
            <w:lang w:val="et-EE"/>
          </w:rPr>
          <w:t>4.5</w:t>
        </w:r>
        <w:r>
          <w:rPr>
            <w:rFonts w:asciiTheme="minorHAnsi" w:eastAsiaTheme="minorEastAsia" w:hAnsiTheme="minorHAnsi" w:cstheme="minorBidi"/>
            <w:smallCaps w:val="0"/>
            <w:noProof/>
            <w:sz w:val="22"/>
            <w:szCs w:val="22"/>
            <w:lang w:val="en-US"/>
          </w:rPr>
          <w:tab/>
        </w:r>
        <w:r w:rsidRPr="0031330A">
          <w:rPr>
            <w:rStyle w:val="Hyperlink"/>
            <w:b/>
            <w:noProof/>
            <w:lang w:val="et-EE"/>
          </w:rPr>
          <w:t>Ehitustööde dokumenteerimine ja järelevalve</w:t>
        </w:r>
        <w:r>
          <w:rPr>
            <w:noProof/>
            <w:webHidden/>
          </w:rPr>
          <w:tab/>
        </w:r>
        <w:r>
          <w:rPr>
            <w:noProof/>
            <w:webHidden/>
          </w:rPr>
          <w:fldChar w:fldCharType="begin"/>
        </w:r>
        <w:r>
          <w:rPr>
            <w:noProof/>
            <w:webHidden/>
          </w:rPr>
          <w:instrText xml:space="preserve"> PAGEREF _Toc125532966 \h </w:instrText>
        </w:r>
        <w:r>
          <w:rPr>
            <w:noProof/>
            <w:webHidden/>
          </w:rPr>
        </w:r>
        <w:r>
          <w:rPr>
            <w:noProof/>
            <w:webHidden/>
          </w:rPr>
          <w:fldChar w:fldCharType="separate"/>
        </w:r>
        <w:r>
          <w:rPr>
            <w:noProof/>
            <w:webHidden/>
          </w:rPr>
          <w:t>11</w:t>
        </w:r>
        <w:r>
          <w:rPr>
            <w:noProof/>
            <w:webHidden/>
          </w:rPr>
          <w:fldChar w:fldCharType="end"/>
        </w:r>
      </w:hyperlink>
    </w:p>
    <w:p w14:paraId="7EFD8A0B" w14:textId="51F1F7F5"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7" w:history="1">
        <w:r w:rsidRPr="0031330A">
          <w:rPr>
            <w:rStyle w:val="Hyperlink"/>
            <w:b/>
            <w:noProof/>
            <w:lang w:val="et-EE"/>
          </w:rPr>
          <w:t>4.6</w:t>
        </w:r>
        <w:r>
          <w:rPr>
            <w:rFonts w:asciiTheme="minorHAnsi" w:eastAsiaTheme="minorEastAsia" w:hAnsiTheme="minorHAnsi" w:cstheme="minorBidi"/>
            <w:smallCaps w:val="0"/>
            <w:noProof/>
            <w:sz w:val="22"/>
            <w:szCs w:val="22"/>
            <w:lang w:val="en-US"/>
          </w:rPr>
          <w:tab/>
        </w:r>
        <w:r w:rsidRPr="0031330A">
          <w:rPr>
            <w:rStyle w:val="Hyperlink"/>
            <w:b/>
            <w:noProof/>
            <w:lang w:val="et-EE"/>
          </w:rPr>
          <w:t>Tööde kvaliteedinõuded</w:t>
        </w:r>
        <w:r>
          <w:rPr>
            <w:noProof/>
            <w:webHidden/>
          </w:rPr>
          <w:tab/>
        </w:r>
        <w:r>
          <w:rPr>
            <w:noProof/>
            <w:webHidden/>
          </w:rPr>
          <w:fldChar w:fldCharType="begin"/>
        </w:r>
        <w:r>
          <w:rPr>
            <w:noProof/>
            <w:webHidden/>
          </w:rPr>
          <w:instrText xml:space="preserve"> PAGEREF _Toc125532967 \h </w:instrText>
        </w:r>
        <w:r>
          <w:rPr>
            <w:noProof/>
            <w:webHidden/>
          </w:rPr>
        </w:r>
        <w:r>
          <w:rPr>
            <w:noProof/>
            <w:webHidden/>
          </w:rPr>
          <w:fldChar w:fldCharType="separate"/>
        </w:r>
        <w:r>
          <w:rPr>
            <w:noProof/>
            <w:webHidden/>
          </w:rPr>
          <w:t>11</w:t>
        </w:r>
        <w:r>
          <w:rPr>
            <w:noProof/>
            <w:webHidden/>
          </w:rPr>
          <w:fldChar w:fldCharType="end"/>
        </w:r>
      </w:hyperlink>
    </w:p>
    <w:p w14:paraId="5FA5CBDE" w14:textId="3C26503B"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68" w:history="1">
        <w:r w:rsidRPr="0031330A">
          <w:rPr>
            <w:rStyle w:val="Hyperlink"/>
            <w:b/>
            <w:noProof/>
            <w:lang w:val="et-EE"/>
          </w:rPr>
          <w:t>4.7</w:t>
        </w:r>
        <w:r>
          <w:rPr>
            <w:rFonts w:asciiTheme="minorHAnsi" w:eastAsiaTheme="minorEastAsia" w:hAnsiTheme="minorHAnsi" w:cstheme="minorBidi"/>
            <w:smallCaps w:val="0"/>
            <w:noProof/>
            <w:sz w:val="22"/>
            <w:szCs w:val="22"/>
            <w:lang w:val="en-US"/>
          </w:rPr>
          <w:tab/>
        </w:r>
        <w:r w:rsidRPr="0031330A">
          <w:rPr>
            <w:rStyle w:val="Hyperlink"/>
            <w:b/>
            <w:noProof/>
            <w:lang w:val="et-EE"/>
          </w:rPr>
          <w:t>Teede-ehituse osa</w:t>
        </w:r>
        <w:r>
          <w:rPr>
            <w:noProof/>
            <w:webHidden/>
          </w:rPr>
          <w:tab/>
        </w:r>
        <w:r>
          <w:rPr>
            <w:noProof/>
            <w:webHidden/>
          </w:rPr>
          <w:fldChar w:fldCharType="begin"/>
        </w:r>
        <w:r>
          <w:rPr>
            <w:noProof/>
            <w:webHidden/>
          </w:rPr>
          <w:instrText xml:space="preserve"> PAGEREF _Toc125532968 \h </w:instrText>
        </w:r>
        <w:r>
          <w:rPr>
            <w:noProof/>
            <w:webHidden/>
          </w:rPr>
        </w:r>
        <w:r>
          <w:rPr>
            <w:noProof/>
            <w:webHidden/>
          </w:rPr>
          <w:fldChar w:fldCharType="separate"/>
        </w:r>
        <w:r>
          <w:rPr>
            <w:noProof/>
            <w:webHidden/>
          </w:rPr>
          <w:t>11</w:t>
        </w:r>
        <w:r>
          <w:rPr>
            <w:noProof/>
            <w:webHidden/>
          </w:rPr>
          <w:fldChar w:fldCharType="end"/>
        </w:r>
      </w:hyperlink>
    </w:p>
    <w:p w14:paraId="768AF7DC" w14:textId="212E3F89"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69" w:history="1">
        <w:r w:rsidRPr="0031330A">
          <w:rPr>
            <w:rStyle w:val="Hyperlink"/>
            <w:b/>
            <w:noProof/>
            <w:lang w:val="et-EE"/>
          </w:rPr>
          <w:t>4.7.1</w:t>
        </w:r>
        <w:r>
          <w:rPr>
            <w:rFonts w:asciiTheme="minorHAnsi" w:eastAsiaTheme="minorEastAsia" w:hAnsiTheme="minorHAnsi" w:cstheme="minorBidi"/>
            <w:i w:val="0"/>
            <w:iCs w:val="0"/>
            <w:noProof/>
            <w:sz w:val="22"/>
            <w:szCs w:val="22"/>
            <w:lang w:val="en-US"/>
          </w:rPr>
          <w:tab/>
        </w:r>
        <w:r w:rsidRPr="0031330A">
          <w:rPr>
            <w:rStyle w:val="Hyperlink"/>
            <w:b/>
            <w:noProof/>
            <w:lang w:val="et-EE"/>
          </w:rPr>
          <w:t>Teetööde üldised tehnoloogianõuanded</w:t>
        </w:r>
        <w:r>
          <w:rPr>
            <w:noProof/>
            <w:webHidden/>
          </w:rPr>
          <w:tab/>
        </w:r>
        <w:r>
          <w:rPr>
            <w:noProof/>
            <w:webHidden/>
          </w:rPr>
          <w:fldChar w:fldCharType="begin"/>
        </w:r>
        <w:r>
          <w:rPr>
            <w:noProof/>
            <w:webHidden/>
          </w:rPr>
          <w:instrText xml:space="preserve"> PAGEREF _Toc125532969 \h </w:instrText>
        </w:r>
        <w:r>
          <w:rPr>
            <w:noProof/>
            <w:webHidden/>
          </w:rPr>
        </w:r>
        <w:r>
          <w:rPr>
            <w:noProof/>
            <w:webHidden/>
          </w:rPr>
          <w:fldChar w:fldCharType="separate"/>
        </w:r>
        <w:r>
          <w:rPr>
            <w:noProof/>
            <w:webHidden/>
          </w:rPr>
          <w:t>11</w:t>
        </w:r>
        <w:r>
          <w:rPr>
            <w:noProof/>
            <w:webHidden/>
          </w:rPr>
          <w:fldChar w:fldCharType="end"/>
        </w:r>
      </w:hyperlink>
    </w:p>
    <w:p w14:paraId="4C53A88F" w14:textId="56A399CF"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0" w:history="1">
        <w:r w:rsidRPr="0031330A">
          <w:rPr>
            <w:rStyle w:val="Hyperlink"/>
            <w:b/>
            <w:noProof/>
            <w:lang w:val="et-EE"/>
          </w:rPr>
          <w:t>4.7.2</w:t>
        </w:r>
        <w:r>
          <w:rPr>
            <w:rFonts w:asciiTheme="minorHAnsi" w:eastAsiaTheme="minorEastAsia" w:hAnsiTheme="minorHAnsi" w:cstheme="minorBidi"/>
            <w:i w:val="0"/>
            <w:iCs w:val="0"/>
            <w:noProof/>
            <w:sz w:val="22"/>
            <w:szCs w:val="22"/>
            <w:lang w:val="en-US"/>
          </w:rPr>
          <w:tab/>
        </w:r>
        <w:r w:rsidRPr="0031330A">
          <w:rPr>
            <w:rStyle w:val="Hyperlink"/>
            <w:b/>
            <w:noProof/>
            <w:lang w:val="et-EE"/>
          </w:rPr>
          <w:t>Liikluskorraldus ehituse ajal</w:t>
        </w:r>
        <w:r>
          <w:rPr>
            <w:noProof/>
            <w:webHidden/>
          </w:rPr>
          <w:tab/>
        </w:r>
        <w:r>
          <w:rPr>
            <w:noProof/>
            <w:webHidden/>
          </w:rPr>
          <w:fldChar w:fldCharType="begin"/>
        </w:r>
        <w:r>
          <w:rPr>
            <w:noProof/>
            <w:webHidden/>
          </w:rPr>
          <w:instrText xml:space="preserve"> PAGEREF _Toc125532970 \h </w:instrText>
        </w:r>
        <w:r>
          <w:rPr>
            <w:noProof/>
            <w:webHidden/>
          </w:rPr>
        </w:r>
        <w:r>
          <w:rPr>
            <w:noProof/>
            <w:webHidden/>
          </w:rPr>
          <w:fldChar w:fldCharType="separate"/>
        </w:r>
        <w:r>
          <w:rPr>
            <w:noProof/>
            <w:webHidden/>
          </w:rPr>
          <w:t>12</w:t>
        </w:r>
        <w:r>
          <w:rPr>
            <w:noProof/>
            <w:webHidden/>
          </w:rPr>
          <w:fldChar w:fldCharType="end"/>
        </w:r>
      </w:hyperlink>
    </w:p>
    <w:p w14:paraId="407656AF" w14:textId="27BFE205"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1" w:history="1">
        <w:r w:rsidRPr="0031330A">
          <w:rPr>
            <w:rStyle w:val="Hyperlink"/>
            <w:b/>
            <w:noProof/>
            <w:lang w:val="et-EE"/>
          </w:rPr>
          <w:t>4.7.3</w:t>
        </w:r>
        <w:r>
          <w:rPr>
            <w:rFonts w:asciiTheme="minorHAnsi" w:eastAsiaTheme="minorEastAsia" w:hAnsiTheme="minorHAnsi" w:cstheme="minorBidi"/>
            <w:i w:val="0"/>
            <w:iCs w:val="0"/>
            <w:noProof/>
            <w:sz w:val="22"/>
            <w:szCs w:val="22"/>
            <w:lang w:val="en-US"/>
          </w:rPr>
          <w:tab/>
        </w:r>
        <w:r w:rsidRPr="0031330A">
          <w:rPr>
            <w:rStyle w:val="Hyperlink"/>
            <w:b/>
            <w:noProof/>
            <w:lang w:val="et-EE"/>
          </w:rPr>
          <w:t>Liikluskorraldusvahendid</w:t>
        </w:r>
        <w:r>
          <w:rPr>
            <w:noProof/>
            <w:webHidden/>
          </w:rPr>
          <w:tab/>
        </w:r>
        <w:r>
          <w:rPr>
            <w:noProof/>
            <w:webHidden/>
          </w:rPr>
          <w:fldChar w:fldCharType="begin"/>
        </w:r>
        <w:r>
          <w:rPr>
            <w:noProof/>
            <w:webHidden/>
          </w:rPr>
          <w:instrText xml:space="preserve"> PAGEREF _Toc125532971 \h </w:instrText>
        </w:r>
        <w:r>
          <w:rPr>
            <w:noProof/>
            <w:webHidden/>
          </w:rPr>
        </w:r>
        <w:r>
          <w:rPr>
            <w:noProof/>
            <w:webHidden/>
          </w:rPr>
          <w:fldChar w:fldCharType="separate"/>
        </w:r>
        <w:r>
          <w:rPr>
            <w:noProof/>
            <w:webHidden/>
          </w:rPr>
          <w:t>12</w:t>
        </w:r>
        <w:r>
          <w:rPr>
            <w:noProof/>
            <w:webHidden/>
          </w:rPr>
          <w:fldChar w:fldCharType="end"/>
        </w:r>
      </w:hyperlink>
    </w:p>
    <w:p w14:paraId="16E83E29" w14:textId="34E68337"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2" w:history="1">
        <w:r w:rsidRPr="0031330A">
          <w:rPr>
            <w:rStyle w:val="Hyperlink"/>
            <w:b/>
            <w:noProof/>
            <w:lang w:val="et-EE"/>
          </w:rPr>
          <w:t>4.7.4</w:t>
        </w:r>
        <w:r>
          <w:rPr>
            <w:rFonts w:asciiTheme="minorHAnsi" w:eastAsiaTheme="minorEastAsia" w:hAnsiTheme="minorHAnsi" w:cstheme="minorBidi"/>
            <w:i w:val="0"/>
            <w:iCs w:val="0"/>
            <w:noProof/>
            <w:sz w:val="22"/>
            <w:szCs w:val="22"/>
            <w:lang w:val="en-US"/>
          </w:rPr>
          <w:tab/>
        </w:r>
        <w:r w:rsidRPr="0031330A">
          <w:rPr>
            <w:rStyle w:val="Hyperlink"/>
            <w:b/>
            <w:noProof/>
            <w:lang w:val="et-EE"/>
          </w:rPr>
          <w:t>Kaeviku tagasitäide</w:t>
        </w:r>
        <w:r>
          <w:rPr>
            <w:noProof/>
            <w:webHidden/>
          </w:rPr>
          <w:tab/>
        </w:r>
        <w:r>
          <w:rPr>
            <w:noProof/>
            <w:webHidden/>
          </w:rPr>
          <w:fldChar w:fldCharType="begin"/>
        </w:r>
        <w:r>
          <w:rPr>
            <w:noProof/>
            <w:webHidden/>
          </w:rPr>
          <w:instrText xml:space="preserve"> PAGEREF _Toc125532972 \h </w:instrText>
        </w:r>
        <w:r>
          <w:rPr>
            <w:noProof/>
            <w:webHidden/>
          </w:rPr>
        </w:r>
        <w:r>
          <w:rPr>
            <w:noProof/>
            <w:webHidden/>
          </w:rPr>
          <w:fldChar w:fldCharType="separate"/>
        </w:r>
        <w:r>
          <w:rPr>
            <w:noProof/>
            <w:webHidden/>
          </w:rPr>
          <w:t>12</w:t>
        </w:r>
        <w:r>
          <w:rPr>
            <w:noProof/>
            <w:webHidden/>
          </w:rPr>
          <w:fldChar w:fldCharType="end"/>
        </w:r>
      </w:hyperlink>
    </w:p>
    <w:p w14:paraId="66A5626A" w14:textId="64744BC9"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3" w:history="1">
        <w:r w:rsidRPr="0031330A">
          <w:rPr>
            <w:rStyle w:val="Hyperlink"/>
            <w:b/>
            <w:noProof/>
            <w:lang w:val="et-EE"/>
          </w:rPr>
          <w:t>4.7.5</w:t>
        </w:r>
        <w:r>
          <w:rPr>
            <w:rFonts w:asciiTheme="minorHAnsi" w:eastAsiaTheme="minorEastAsia" w:hAnsiTheme="minorHAnsi" w:cstheme="minorBidi"/>
            <w:i w:val="0"/>
            <w:iCs w:val="0"/>
            <w:noProof/>
            <w:sz w:val="22"/>
            <w:szCs w:val="22"/>
            <w:lang w:val="en-US"/>
          </w:rPr>
          <w:tab/>
        </w:r>
        <w:r w:rsidRPr="0031330A">
          <w:rPr>
            <w:rStyle w:val="Hyperlink"/>
            <w:b/>
            <w:noProof/>
            <w:lang w:val="et-EE"/>
          </w:rPr>
          <w:t>Katendi taastamine ja vertikaalplaneering</w:t>
        </w:r>
        <w:r>
          <w:rPr>
            <w:noProof/>
            <w:webHidden/>
          </w:rPr>
          <w:tab/>
        </w:r>
        <w:r>
          <w:rPr>
            <w:noProof/>
            <w:webHidden/>
          </w:rPr>
          <w:fldChar w:fldCharType="begin"/>
        </w:r>
        <w:r>
          <w:rPr>
            <w:noProof/>
            <w:webHidden/>
          </w:rPr>
          <w:instrText xml:space="preserve"> PAGEREF _Toc125532973 \h </w:instrText>
        </w:r>
        <w:r>
          <w:rPr>
            <w:noProof/>
            <w:webHidden/>
          </w:rPr>
        </w:r>
        <w:r>
          <w:rPr>
            <w:noProof/>
            <w:webHidden/>
          </w:rPr>
          <w:fldChar w:fldCharType="separate"/>
        </w:r>
        <w:r>
          <w:rPr>
            <w:noProof/>
            <w:webHidden/>
          </w:rPr>
          <w:t>12</w:t>
        </w:r>
        <w:r>
          <w:rPr>
            <w:noProof/>
            <w:webHidden/>
          </w:rPr>
          <w:fldChar w:fldCharType="end"/>
        </w:r>
      </w:hyperlink>
    </w:p>
    <w:p w14:paraId="71BD6D32" w14:textId="0B40B9BD"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4" w:history="1">
        <w:r w:rsidRPr="0031330A">
          <w:rPr>
            <w:rStyle w:val="Hyperlink"/>
            <w:b/>
            <w:noProof/>
            <w:lang w:val="et-EE"/>
          </w:rPr>
          <w:t>4.7.6</w:t>
        </w:r>
        <w:r>
          <w:rPr>
            <w:rFonts w:asciiTheme="minorHAnsi" w:eastAsiaTheme="minorEastAsia" w:hAnsiTheme="minorHAnsi" w:cstheme="minorBidi"/>
            <w:i w:val="0"/>
            <w:iCs w:val="0"/>
            <w:noProof/>
            <w:sz w:val="22"/>
            <w:szCs w:val="22"/>
            <w:lang w:val="en-US"/>
          </w:rPr>
          <w:tab/>
        </w:r>
        <w:r w:rsidRPr="0031330A">
          <w:rPr>
            <w:rStyle w:val="Hyperlink"/>
            <w:b/>
            <w:noProof/>
            <w:lang w:val="et-EE"/>
          </w:rPr>
          <w:t>Nõuded katendis kasutatavatele materjalidele</w:t>
        </w:r>
        <w:r>
          <w:rPr>
            <w:noProof/>
            <w:webHidden/>
          </w:rPr>
          <w:tab/>
        </w:r>
        <w:r>
          <w:rPr>
            <w:noProof/>
            <w:webHidden/>
          </w:rPr>
          <w:fldChar w:fldCharType="begin"/>
        </w:r>
        <w:r>
          <w:rPr>
            <w:noProof/>
            <w:webHidden/>
          </w:rPr>
          <w:instrText xml:space="preserve"> PAGEREF _Toc125532974 \h </w:instrText>
        </w:r>
        <w:r>
          <w:rPr>
            <w:noProof/>
            <w:webHidden/>
          </w:rPr>
        </w:r>
        <w:r>
          <w:rPr>
            <w:noProof/>
            <w:webHidden/>
          </w:rPr>
          <w:fldChar w:fldCharType="separate"/>
        </w:r>
        <w:r>
          <w:rPr>
            <w:noProof/>
            <w:webHidden/>
          </w:rPr>
          <w:t>12</w:t>
        </w:r>
        <w:r>
          <w:rPr>
            <w:noProof/>
            <w:webHidden/>
          </w:rPr>
          <w:fldChar w:fldCharType="end"/>
        </w:r>
      </w:hyperlink>
    </w:p>
    <w:p w14:paraId="0B131E90" w14:textId="42480EDB" w:rsidR="00806C01" w:rsidRDefault="00806C01">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25532975" w:history="1">
        <w:r w:rsidRPr="0031330A">
          <w:rPr>
            <w:rStyle w:val="Hyperlink"/>
            <w:b/>
            <w:noProof/>
            <w:lang w:val="et-EE"/>
          </w:rPr>
          <w:t>4.7.7</w:t>
        </w:r>
        <w:r>
          <w:rPr>
            <w:rFonts w:asciiTheme="minorHAnsi" w:eastAsiaTheme="minorEastAsia" w:hAnsiTheme="minorHAnsi" w:cstheme="minorBidi"/>
            <w:i w:val="0"/>
            <w:iCs w:val="0"/>
            <w:noProof/>
            <w:sz w:val="22"/>
            <w:szCs w:val="22"/>
            <w:lang w:val="en-US"/>
          </w:rPr>
          <w:tab/>
        </w:r>
        <w:r w:rsidRPr="0031330A">
          <w:rPr>
            <w:rStyle w:val="Hyperlink"/>
            <w:b/>
            <w:noProof/>
            <w:lang w:val="et-EE"/>
          </w:rPr>
          <w:t>Haljastus</w:t>
        </w:r>
        <w:r>
          <w:rPr>
            <w:noProof/>
            <w:webHidden/>
          </w:rPr>
          <w:tab/>
        </w:r>
        <w:r>
          <w:rPr>
            <w:noProof/>
            <w:webHidden/>
          </w:rPr>
          <w:fldChar w:fldCharType="begin"/>
        </w:r>
        <w:r>
          <w:rPr>
            <w:noProof/>
            <w:webHidden/>
          </w:rPr>
          <w:instrText xml:space="preserve"> PAGEREF _Toc125532975 \h </w:instrText>
        </w:r>
        <w:r>
          <w:rPr>
            <w:noProof/>
            <w:webHidden/>
          </w:rPr>
        </w:r>
        <w:r>
          <w:rPr>
            <w:noProof/>
            <w:webHidden/>
          </w:rPr>
          <w:fldChar w:fldCharType="separate"/>
        </w:r>
        <w:r>
          <w:rPr>
            <w:noProof/>
            <w:webHidden/>
          </w:rPr>
          <w:t>13</w:t>
        </w:r>
        <w:r>
          <w:rPr>
            <w:noProof/>
            <w:webHidden/>
          </w:rPr>
          <w:fldChar w:fldCharType="end"/>
        </w:r>
      </w:hyperlink>
    </w:p>
    <w:p w14:paraId="7788367A" w14:textId="0B0CC56B"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76" w:history="1">
        <w:r w:rsidRPr="0031330A">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sz w:val="22"/>
            <w:szCs w:val="22"/>
            <w:lang w:val="en-US"/>
          </w:rPr>
          <w:tab/>
        </w:r>
        <w:r w:rsidRPr="0031330A">
          <w:rPr>
            <w:rStyle w:val="Hyperlink"/>
            <w:noProof/>
          </w:rPr>
          <w:t>ANDMETABELID</w:t>
        </w:r>
        <w:r>
          <w:rPr>
            <w:noProof/>
            <w:webHidden/>
          </w:rPr>
          <w:tab/>
        </w:r>
        <w:r>
          <w:rPr>
            <w:noProof/>
            <w:webHidden/>
          </w:rPr>
          <w:fldChar w:fldCharType="begin"/>
        </w:r>
        <w:r>
          <w:rPr>
            <w:noProof/>
            <w:webHidden/>
          </w:rPr>
          <w:instrText xml:space="preserve"> PAGEREF _Toc125532976 \h </w:instrText>
        </w:r>
        <w:r>
          <w:rPr>
            <w:noProof/>
            <w:webHidden/>
          </w:rPr>
        </w:r>
        <w:r>
          <w:rPr>
            <w:noProof/>
            <w:webHidden/>
          </w:rPr>
          <w:fldChar w:fldCharType="separate"/>
        </w:r>
        <w:r>
          <w:rPr>
            <w:noProof/>
            <w:webHidden/>
          </w:rPr>
          <w:t>14</w:t>
        </w:r>
        <w:r>
          <w:rPr>
            <w:noProof/>
            <w:webHidden/>
          </w:rPr>
          <w:fldChar w:fldCharType="end"/>
        </w:r>
      </w:hyperlink>
    </w:p>
    <w:p w14:paraId="3F9EE10E" w14:textId="06CC0AC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77" w:history="1">
        <w:r w:rsidRPr="0031330A">
          <w:rPr>
            <w:rStyle w:val="Hyperlink"/>
            <w:b/>
            <w:noProof/>
            <w:lang w:val="et-EE"/>
          </w:rPr>
          <w:t>5.1</w:t>
        </w:r>
        <w:r>
          <w:rPr>
            <w:rFonts w:asciiTheme="minorHAnsi" w:eastAsiaTheme="minorEastAsia" w:hAnsiTheme="minorHAnsi" w:cstheme="minorBidi"/>
            <w:smallCaps w:val="0"/>
            <w:noProof/>
            <w:sz w:val="22"/>
            <w:szCs w:val="22"/>
            <w:lang w:val="en-US"/>
          </w:rPr>
          <w:tab/>
        </w:r>
        <w:r w:rsidRPr="0031330A">
          <w:rPr>
            <w:rStyle w:val="Hyperlink"/>
            <w:b/>
            <w:noProof/>
            <w:lang w:val="et-EE"/>
          </w:rPr>
          <w:t>Põhimaterjalide spetsifikatsioon</w:t>
        </w:r>
        <w:r>
          <w:rPr>
            <w:noProof/>
            <w:webHidden/>
          </w:rPr>
          <w:tab/>
        </w:r>
        <w:r>
          <w:rPr>
            <w:noProof/>
            <w:webHidden/>
          </w:rPr>
          <w:fldChar w:fldCharType="begin"/>
        </w:r>
        <w:r>
          <w:rPr>
            <w:noProof/>
            <w:webHidden/>
          </w:rPr>
          <w:instrText xml:space="preserve"> PAGEREF _Toc125532977 \h </w:instrText>
        </w:r>
        <w:r>
          <w:rPr>
            <w:noProof/>
            <w:webHidden/>
          </w:rPr>
        </w:r>
        <w:r>
          <w:rPr>
            <w:noProof/>
            <w:webHidden/>
          </w:rPr>
          <w:fldChar w:fldCharType="separate"/>
        </w:r>
        <w:r>
          <w:rPr>
            <w:noProof/>
            <w:webHidden/>
          </w:rPr>
          <w:t>14</w:t>
        </w:r>
        <w:r>
          <w:rPr>
            <w:noProof/>
            <w:webHidden/>
          </w:rPr>
          <w:fldChar w:fldCharType="end"/>
        </w:r>
      </w:hyperlink>
    </w:p>
    <w:p w14:paraId="4D2C9DF1" w14:textId="48F3786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78" w:history="1">
        <w:r w:rsidRPr="0031330A">
          <w:rPr>
            <w:rStyle w:val="Hyperlink"/>
            <w:b/>
            <w:noProof/>
            <w:lang w:val="et-EE"/>
          </w:rPr>
          <w:t>5.2</w:t>
        </w:r>
        <w:r>
          <w:rPr>
            <w:rFonts w:asciiTheme="minorHAnsi" w:eastAsiaTheme="minorEastAsia" w:hAnsiTheme="minorHAnsi" w:cstheme="minorBidi"/>
            <w:smallCaps w:val="0"/>
            <w:noProof/>
            <w:sz w:val="22"/>
            <w:szCs w:val="22"/>
            <w:lang w:val="en-US"/>
          </w:rPr>
          <w:tab/>
        </w:r>
        <w:r w:rsidRPr="0031330A">
          <w:rPr>
            <w:rStyle w:val="Hyperlink"/>
            <w:b/>
            <w:noProof/>
            <w:lang w:val="et-EE"/>
          </w:rPr>
          <w:t>Töödemahtude tabel</w:t>
        </w:r>
        <w:r>
          <w:rPr>
            <w:noProof/>
            <w:webHidden/>
          </w:rPr>
          <w:tab/>
        </w:r>
        <w:r>
          <w:rPr>
            <w:noProof/>
            <w:webHidden/>
          </w:rPr>
          <w:fldChar w:fldCharType="begin"/>
        </w:r>
        <w:r>
          <w:rPr>
            <w:noProof/>
            <w:webHidden/>
          </w:rPr>
          <w:instrText xml:space="preserve"> PAGEREF _Toc125532978 \h </w:instrText>
        </w:r>
        <w:r>
          <w:rPr>
            <w:noProof/>
            <w:webHidden/>
          </w:rPr>
        </w:r>
        <w:r>
          <w:rPr>
            <w:noProof/>
            <w:webHidden/>
          </w:rPr>
          <w:fldChar w:fldCharType="separate"/>
        </w:r>
        <w:r>
          <w:rPr>
            <w:noProof/>
            <w:webHidden/>
          </w:rPr>
          <w:t>14</w:t>
        </w:r>
        <w:r>
          <w:rPr>
            <w:noProof/>
            <w:webHidden/>
          </w:rPr>
          <w:fldChar w:fldCharType="end"/>
        </w:r>
      </w:hyperlink>
    </w:p>
    <w:p w14:paraId="43B407CF" w14:textId="7EBA9B45"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79" w:history="1">
        <w:r w:rsidRPr="0031330A">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sz w:val="22"/>
            <w:szCs w:val="22"/>
            <w:lang w:val="en-US"/>
          </w:rPr>
          <w:tab/>
        </w:r>
        <w:r w:rsidRPr="0031330A">
          <w:rPr>
            <w:rStyle w:val="Hyperlink"/>
            <w:iCs/>
            <w:noProof/>
          </w:rPr>
          <w:t>KOOSKÕLASTUSED</w:t>
        </w:r>
        <w:r>
          <w:rPr>
            <w:noProof/>
            <w:webHidden/>
          </w:rPr>
          <w:tab/>
        </w:r>
        <w:r>
          <w:rPr>
            <w:noProof/>
            <w:webHidden/>
          </w:rPr>
          <w:fldChar w:fldCharType="begin"/>
        </w:r>
        <w:r>
          <w:rPr>
            <w:noProof/>
            <w:webHidden/>
          </w:rPr>
          <w:instrText xml:space="preserve"> PAGEREF _Toc125532979 \h </w:instrText>
        </w:r>
        <w:r>
          <w:rPr>
            <w:noProof/>
            <w:webHidden/>
          </w:rPr>
        </w:r>
        <w:r>
          <w:rPr>
            <w:noProof/>
            <w:webHidden/>
          </w:rPr>
          <w:fldChar w:fldCharType="separate"/>
        </w:r>
        <w:r>
          <w:rPr>
            <w:noProof/>
            <w:webHidden/>
          </w:rPr>
          <w:t>15</w:t>
        </w:r>
        <w:r>
          <w:rPr>
            <w:noProof/>
            <w:webHidden/>
          </w:rPr>
          <w:fldChar w:fldCharType="end"/>
        </w:r>
      </w:hyperlink>
    </w:p>
    <w:p w14:paraId="6C9C6132" w14:textId="5D432358"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80" w:history="1">
        <w:r w:rsidRPr="0031330A">
          <w:rPr>
            <w:rStyle w:val="Hyperlink"/>
            <w:b/>
            <w:noProof/>
            <w:lang w:val="et-EE"/>
          </w:rPr>
          <w:t>6.1</w:t>
        </w:r>
        <w:r>
          <w:rPr>
            <w:rFonts w:asciiTheme="minorHAnsi" w:eastAsiaTheme="minorEastAsia" w:hAnsiTheme="minorHAnsi" w:cstheme="minorBidi"/>
            <w:smallCaps w:val="0"/>
            <w:noProof/>
            <w:sz w:val="22"/>
            <w:szCs w:val="22"/>
            <w:lang w:val="en-US"/>
          </w:rPr>
          <w:tab/>
        </w:r>
        <w:r w:rsidRPr="0031330A">
          <w:rPr>
            <w:rStyle w:val="Hyperlink"/>
            <w:b/>
            <w:noProof/>
            <w:lang w:val="et-EE"/>
          </w:rPr>
          <w:t>Kooskõlastuste koondtabel</w:t>
        </w:r>
        <w:r>
          <w:rPr>
            <w:noProof/>
            <w:webHidden/>
          </w:rPr>
          <w:tab/>
        </w:r>
        <w:r>
          <w:rPr>
            <w:noProof/>
            <w:webHidden/>
          </w:rPr>
          <w:fldChar w:fldCharType="begin"/>
        </w:r>
        <w:r>
          <w:rPr>
            <w:noProof/>
            <w:webHidden/>
          </w:rPr>
          <w:instrText xml:space="preserve"> PAGEREF _Toc125532980 \h </w:instrText>
        </w:r>
        <w:r>
          <w:rPr>
            <w:noProof/>
            <w:webHidden/>
          </w:rPr>
        </w:r>
        <w:r>
          <w:rPr>
            <w:noProof/>
            <w:webHidden/>
          </w:rPr>
          <w:fldChar w:fldCharType="separate"/>
        </w:r>
        <w:r>
          <w:rPr>
            <w:noProof/>
            <w:webHidden/>
          </w:rPr>
          <w:t>15</w:t>
        </w:r>
        <w:r>
          <w:rPr>
            <w:noProof/>
            <w:webHidden/>
          </w:rPr>
          <w:fldChar w:fldCharType="end"/>
        </w:r>
      </w:hyperlink>
    </w:p>
    <w:p w14:paraId="4649A291" w14:textId="61121D20"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81" w:history="1">
        <w:r w:rsidRPr="0031330A">
          <w:rPr>
            <w:rStyle w:val="Hyperlink"/>
            <w:b/>
            <w:noProof/>
            <w:lang w:val="et-EE"/>
          </w:rPr>
          <w:t>6.2</w:t>
        </w:r>
        <w:r>
          <w:rPr>
            <w:rFonts w:asciiTheme="minorHAnsi" w:eastAsiaTheme="minorEastAsia" w:hAnsiTheme="minorHAnsi" w:cstheme="minorBidi"/>
            <w:smallCaps w:val="0"/>
            <w:noProof/>
            <w:sz w:val="22"/>
            <w:szCs w:val="22"/>
            <w:lang w:val="en-US"/>
          </w:rPr>
          <w:tab/>
        </w:r>
        <w:r w:rsidRPr="0031330A">
          <w:rPr>
            <w:rStyle w:val="Hyperlink"/>
            <w:b/>
            <w:noProof/>
            <w:lang w:val="et-EE"/>
          </w:rPr>
          <w:t>Kooskõlastuste ärakirjad</w:t>
        </w:r>
        <w:r>
          <w:rPr>
            <w:noProof/>
            <w:webHidden/>
          </w:rPr>
          <w:tab/>
        </w:r>
        <w:r>
          <w:rPr>
            <w:noProof/>
            <w:webHidden/>
          </w:rPr>
          <w:fldChar w:fldCharType="begin"/>
        </w:r>
        <w:r>
          <w:rPr>
            <w:noProof/>
            <w:webHidden/>
          </w:rPr>
          <w:instrText xml:space="preserve"> PAGEREF _Toc125532981 \h </w:instrText>
        </w:r>
        <w:r>
          <w:rPr>
            <w:noProof/>
            <w:webHidden/>
          </w:rPr>
        </w:r>
        <w:r>
          <w:rPr>
            <w:noProof/>
            <w:webHidden/>
          </w:rPr>
          <w:fldChar w:fldCharType="separate"/>
        </w:r>
        <w:r>
          <w:rPr>
            <w:noProof/>
            <w:webHidden/>
          </w:rPr>
          <w:t>15</w:t>
        </w:r>
        <w:r>
          <w:rPr>
            <w:noProof/>
            <w:webHidden/>
          </w:rPr>
          <w:fldChar w:fldCharType="end"/>
        </w:r>
      </w:hyperlink>
    </w:p>
    <w:p w14:paraId="11EE61A1" w14:textId="5378C3DC"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82" w:history="1">
        <w:r w:rsidRPr="0031330A">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sz w:val="22"/>
            <w:szCs w:val="22"/>
            <w:lang w:val="en-US"/>
          </w:rPr>
          <w:tab/>
        </w:r>
        <w:r w:rsidRPr="0031330A">
          <w:rPr>
            <w:rStyle w:val="Hyperlink"/>
            <w:iCs/>
            <w:noProof/>
          </w:rPr>
          <w:t>LISAD</w:t>
        </w:r>
        <w:r>
          <w:rPr>
            <w:noProof/>
            <w:webHidden/>
          </w:rPr>
          <w:tab/>
        </w:r>
        <w:r>
          <w:rPr>
            <w:noProof/>
            <w:webHidden/>
          </w:rPr>
          <w:fldChar w:fldCharType="begin"/>
        </w:r>
        <w:r>
          <w:rPr>
            <w:noProof/>
            <w:webHidden/>
          </w:rPr>
          <w:instrText xml:space="preserve"> PAGEREF _Toc125532982 \h </w:instrText>
        </w:r>
        <w:r>
          <w:rPr>
            <w:noProof/>
            <w:webHidden/>
          </w:rPr>
        </w:r>
        <w:r>
          <w:rPr>
            <w:noProof/>
            <w:webHidden/>
          </w:rPr>
          <w:fldChar w:fldCharType="separate"/>
        </w:r>
        <w:r>
          <w:rPr>
            <w:noProof/>
            <w:webHidden/>
          </w:rPr>
          <w:t>16</w:t>
        </w:r>
        <w:r>
          <w:rPr>
            <w:noProof/>
            <w:webHidden/>
          </w:rPr>
          <w:fldChar w:fldCharType="end"/>
        </w:r>
      </w:hyperlink>
    </w:p>
    <w:p w14:paraId="012425E0" w14:textId="1C8E82AB"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83" w:history="1">
        <w:r w:rsidRPr="0031330A">
          <w:rPr>
            <w:rStyle w:val="Hyperlink"/>
            <w:b/>
            <w:noProof/>
            <w:lang w:val="et-EE"/>
          </w:rPr>
          <w:t>7.1</w:t>
        </w:r>
        <w:r>
          <w:rPr>
            <w:rFonts w:asciiTheme="minorHAnsi" w:eastAsiaTheme="minorEastAsia" w:hAnsiTheme="minorHAnsi" w:cstheme="minorBidi"/>
            <w:smallCaps w:val="0"/>
            <w:noProof/>
            <w:sz w:val="22"/>
            <w:szCs w:val="22"/>
            <w:lang w:val="en-US"/>
          </w:rPr>
          <w:tab/>
        </w:r>
        <w:r w:rsidRPr="0031330A">
          <w:rPr>
            <w:rStyle w:val="Hyperlink"/>
            <w:b/>
            <w:noProof/>
            <w:lang w:val="et-EE"/>
          </w:rPr>
          <w:t>Pildid (olemasolev olukord)</w:t>
        </w:r>
        <w:r>
          <w:rPr>
            <w:noProof/>
            <w:webHidden/>
          </w:rPr>
          <w:tab/>
        </w:r>
        <w:r>
          <w:rPr>
            <w:noProof/>
            <w:webHidden/>
          </w:rPr>
          <w:fldChar w:fldCharType="begin"/>
        </w:r>
        <w:r>
          <w:rPr>
            <w:noProof/>
            <w:webHidden/>
          </w:rPr>
          <w:instrText xml:space="preserve"> PAGEREF _Toc125532983 \h </w:instrText>
        </w:r>
        <w:r>
          <w:rPr>
            <w:noProof/>
            <w:webHidden/>
          </w:rPr>
        </w:r>
        <w:r>
          <w:rPr>
            <w:noProof/>
            <w:webHidden/>
          </w:rPr>
          <w:fldChar w:fldCharType="separate"/>
        </w:r>
        <w:r>
          <w:rPr>
            <w:noProof/>
            <w:webHidden/>
          </w:rPr>
          <w:t>16</w:t>
        </w:r>
        <w:r>
          <w:rPr>
            <w:noProof/>
            <w:webHidden/>
          </w:rPr>
          <w:fldChar w:fldCharType="end"/>
        </w:r>
      </w:hyperlink>
    </w:p>
    <w:p w14:paraId="62CDA152" w14:textId="1018384A" w:rsidR="00806C01" w:rsidRDefault="00806C01">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25532984" w:history="1">
        <w:r w:rsidRPr="0031330A">
          <w:rPr>
            <w:rStyle w:val="Hyperlink"/>
            <w:b/>
            <w:noProof/>
            <w:lang w:val="et-EE"/>
          </w:rPr>
          <w:t>7.2</w:t>
        </w:r>
        <w:r>
          <w:rPr>
            <w:rFonts w:asciiTheme="minorHAnsi" w:eastAsiaTheme="minorEastAsia" w:hAnsiTheme="minorHAnsi" w:cstheme="minorBidi"/>
            <w:smallCaps w:val="0"/>
            <w:noProof/>
            <w:sz w:val="22"/>
            <w:szCs w:val="22"/>
            <w:lang w:val="en-US"/>
          </w:rPr>
          <w:tab/>
        </w:r>
        <w:r w:rsidRPr="0031330A">
          <w:rPr>
            <w:rStyle w:val="Hyperlink"/>
            <w:b/>
            <w:noProof/>
            <w:lang w:val="et-EE"/>
          </w:rPr>
          <w:t>Projekteerimise lähteülesanne</w:t>
        </w:r>
        <w:r>
          <w:rPr>
            <w:noProof/>
            <w:webHidden/>
          </w:rPr>
          <w:tab/>
        </w:r>
        <w:r>
          <w:rPr>
            <w:noProof/>
            <w:webHidden/>
          </w:rPr>
          <w:fldChar w:fldCharType="begin"/>
        </w:r>
        <w:r>
          <w:rPr>
            <w:noProof/>
            <w:webHidden/>
          </w:rPr>
          <w:instrText xml:space="preserve"> PAGEREF _Toc125532984 \h </w:instrText>
        </w:r>
        <w:r>
          <w:rPr>
            <w:noProof/>
            <w:webHidden/>
          </w:rPr>
        </w:r>
        <w:r>
          <w:rPr>
            <w:noProof/>
            <w:webHidden/>
          </w:rPr>
          <w:fldChar w:fldCharType="separate"/>
        </w:r>
        <w:r>
          <w:rPr>
            <w:noProof/>
            <w:webHidden/>
          </w:rPr>
          <w:t>17</w:t>
        </w:r>
        <w:r>
          <w:rPr>
            <w:noProof/>
            <w:webHidden/>
          </w:rPr>
          <w:fldChar w:fldCharType="end"/>
        </w:r>
      </w:hyperlink>
    </w:p>
    <w:p w14:paraId="05B2A14F" w14:textId="24EA047B" w:rsidR="00806C01" w:rsidRDefault="00806C01">
      <w:pPr>
        <w:pStyle w:val="TOC1"/>
        <w:rPr>
          <w:rFonts w:asciiTheme="minorHAnsi" w:eastAsiaTheme="minorEastAsia" w:hAnsiTheme="minorHAnsi" w:cstheme="minorBidi"/>
          <w:b w:val="0"/>
          <w:bCs w:val="0"/>
          <w:caps w:val="0"/>
          <w:noProof/>
          <w:sz w:val="22"/>
          <w:szCs w:val="22"/>
          <w:lang w:val="en-US"/>
        </w:rPr>
      </w:pPr>
      <w:hyperlink w:anchor="_Toc125532985" w:history="1">
        <w:r w:rsidRPr="0031330A">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b w:val="0"/>
            <w:bCs w:val="0"/>
            <w:caps w:val="0"/>
            <w:noProof/>
            <w:sz w:val="22"/>
            <w:szCs w:val="22"/>
            <w:lang w:val="en-US"/>
          </w:rPr>
          <w:tab/>
        </w:r>
        <w:r w:rsidRPr="0031330A">
          <w:rPr>
            <w:rStyle w:val="Hyperlink"/>
            <w:iCs/>
            <w:noProof/>
          </w:rPr>
          <w:t>JOONISED</w:t>
        </w:r>
        <w:r>
          <w:rPr>
            <w:noProof/>
            <w:webHidden/>
          </w:rPr>
          <w:tab/>
        </w:r>
        <w:r>
          <w:rPr>
            <w:noProof/>
            <w:webHidden/>
          </w:rPr>
          <w:fldChar w:fldCharType="begin"/>
        </w:r>
        <w:r>
          <w:rPr>
            <w:noProof/>
            <w:webHidden/>
          </w:rPr>
          <w:instrText xml:space="preserve"> PAGEREF _Toc125532985 \h </w:instrText>
        </w:r>
        <w:r>
          <w:rPr>
            <w:noProof/>
            <w:webHidden/>
          </w:rPr>
        </w:r>
        <w:r>
          <w:rPr>
            <w:noProof/>
            <w:webHidden/>
          </w:rPr>
          <w:fldChar w:fldCharType="separate"/>
        </w:r>
        <w:r>
          <w:rPr>
            <w:noProof/>
            <w:webHidden/>
          </w:rPr>
          <w:t>18</w:t>
        </w:r>
        <w:r>
          <w:rPr>
            <w:noProof/>
            <w:webHidden/>
          </w:rPr>
          <w:fldChar w:fldCharType="end"/>
        </w:r>
      </w:hyperlink>
    </w:p>
    <w:p w14:paraId="2DECAE70" w14:textId="30E2FC76"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2646A0A6"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1670117"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F54D53">
        <w:rPr>
          <w:rFonts w:ascii="Calibri" w:hAnsi="Calibri" w:cs="Calibri"/>
          <w:sz w:val="24"/>
          <w:szCs w:val="24"/>
          <w:lang w:val="et-EE"/>
        </w:rPr>
        <w:t>2</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25532951"/>
      <w:r w:rsidR="002E64D7" w:rsidRPr="005D455F">
        <w:rPr>
          <w:rFonts w:ascii="Calibri" w:hAnsi="Calibri" w:cs="Calibri"/>
          <w:b/>
        </w:rPr>
        <w:lastRenderedPageBreak/>
        <w:t>ASUKOHT</w:t>
      </w:r>
      <w:bookmarkEnd w:id="0"/>
    </w:p>
    <w:p w14:paraId="1CF04AF9" w14:textId="4FC51840" w:rsidR="002E64D7" w:rsidRPr="00060A48" w:rsidRDefault="00BF2B45"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44FF8677">
                <wp:simplePos x="0" y="0"/>
                <wp:positionH relativeFrom="column">
                  <wp:posOffset>3444240</wp:posOffset>
                </wp:positionH>
                <wp:positionV relativeFrom="paragraph">
                  <wp:posOffset>1906270</wp:posOffset>
                </wp:positionV>
                <wp:extent cx="1028700" cy="444500"/>
                <wp:effectExtent l="723900" t="304800" r="19050" b="127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444500"/>
                        </a:xfrm>
                        <a:prstGeom prst="accentBorderCallout2">
                          <a:avLst>
                            <a:gd name="adj1" fmla="val 66428"/>
                            <a:gd name="adj2" fmla="val -10880"/>
                            <a:gd name="adj3" fmla="val 70713"/>
                            <a:gd name="adj4" fmla="val -34027"/>
                            <a:gd name="adj5" fmla="val -70234"/>
                            <a:gd name="adj6" fmla="val -69411"/>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71.2pt;margin-top:150.1pt;width:81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" adj="-14993,-15171,-7350,15274,-2350,14348">
                <v:textbox>
                  <w:txbxContent>
                    <w:p w14:paraId="580CE56C" w14:textId="77777777" w:rsidR="00E93BD1" w:rsidRDefault="00E93BD1">
                      <w:r>
                        <w:t>Projekteeritav ala</w:t>
                      </w:r>
                    </w:p>
                  </w:txbxContent>
                </v:textbox>
              </v:shape>
            </w:pict>
          </mc:Fallback>
        </mc:AlternateContent>
      </w:r>
      <w:r>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1350B9A5">
                <wp:simplePos x="0" y="0"/>
                <wp:positionH relativeFrom="column">
                  <wp:posOffset>1823084</wp:posOffset>
                </wp:positionH>
                <wp:positionV relativeFrom="paragraph">
                  <wp:posOffset>888365</wp:posOffset>
                </wp:positionV>
                <wp:extent cx="1085215" cy="765809"/>
                <wp:effectExtent l="64770" t="11430" r="65405" b="27305"/>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974322">
                          <a:off x="0" y="0"/>
                          <a:ext cx="1085215" cy="765809"/>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698191" id="Oval 13" o:spid="_x0000_s1026" style="position:absolute;margin-left:143.55pt;margin-top:69.95pt;width:85.45pt;height:60.3pt;rotation:4341019fd;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756DB46D">
            <wp:extent cx="4214999" cy="2825033"/>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14999" cy="2825033"/>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525335">
      <w:pPr>
        <w:pStyle w:val="BodyTextIndent"/>
        <w:ind w:firstLine="0"/>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25532953"/>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25532954"/>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23A1134A"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4A443F">
        <w:rPr>
          <w:rFonts w:ascii="Calibri" w:hAnsi="Calibri"/>
          <w:bCs/>
          <w:sz w:val="22"/>
          <w:szCs w:val="22"/>
          <w:lang w:val="et-EE"/>
        </w:rPr>
        <w:t xml:space="preserve"> </w:t>
      </w:r>
      <w:r w:rsidR="00BF2B45">
        <w:rPr>
          <w:rFonts w:ascii="Calibri" w:hAnsi="Calibri"/>
          <w:bCs/>
          <w:sz w:val="22"/>
          <w:szCs w:val="22"/>
          <w:lang w:val="et-EE"/>
        </w:rPr>
        <w:t>Võidu tn 18 kinnistu liitumine madalpingel</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lik ja paigaldamine. Üldjuhised</w:t>
      </w:r>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60364-5-54:2011 ”Ehitiste elektripaigaldised. Osa 5-54: Elektriseadmete valik ja paigaldamine. Maandamine, kaitsejuhid ja k</w:t>
      </w:r>
      <w:r w:rsidR="00B279EB" w:rsidRPr="00FE675E">
        <w:rPr>
          <w:rFonts w:ascii="Calibri" w:hAnsi="Calibri" w:cs="Calibri"/>
          <w:i/>
          <w:iCs/>
          <w:color w:val="000000"/>
          <w:sz w:val="22"/>
          <w:szCs w:val="22"/>
          <w:shd w:val="clear" w:color="auto" w:fill="FFFFFF"/>
          <w:lang w:val="et-EE"/>
        </w:rPr>
        <w:t>aitsepotentsiaaliühtlustusjuhid</w:t>
      </w:r>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Elektripaigaldiste käit</w:t>
      </w:r>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61936-1:2010/A1:2014 „Tugevvoolupaigaldised nimivahelduvpingega üle 1 kV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w:t>
      </w:r>
      <w:proofErr w:type="spellStart"/>
      <w:r w:rsidRPr="00954ED1">
        <w:rPr>
          <w:rFonts w:ascii="Calibri" w:hAnsi="Calibri"/>
          <w:sz w:val="22"/>
          <w:szCs w:val="22"/>
        </w:rPr>
        <w:t>kui</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koondtabelis</w:t>
      </w:r>
      <w:proofErr w:type="spellEnd"/>
      <w:r w:rsidRPr="00954ED1">
        <w:rPr>
          <w:rFonts w:ascii="Calibri" w:hAnsi="Calibri"/>
          <w:sz w:val="22"/>
          <w:szCs w:val="22"/>
        </w:rPr>
        <w:t xml:space="preserve"> pole </w:t>
      </w:r>
      <w:proofErr w:type="spellStart"/>
      <w:r w:rsidRPr="00954ED1">
        <w:rPr>
          <w:rFonts w:ascii="Calibri" w:hAnsi="Calibri"/>
          <w:sz w:val="22"/>
          <w:szCs w:val="22"/>
        </w:rPr>
        <w:t>määratud</w:t>
      </w:r>
      <w:proofErr w:type="spellEnd"/>
      <w:r w:rsidRPr="00954ED1">
        <w:rPr>
          <w:rFonts w:ascii="Calibri" w:hAnsi="Calibri"/>
          <w:sz w:val="22"/>
          <w:szCs w:val="22"/>
        </w:rPr>
        <w:t xml:space="preserve"> </w:t>
      </w:r>
      <w:proofErr w:type="spellStart"/>
      <w:r w:rsidRPr="00954ED1">
        <w:rPr>
          <w:rFonts w:ascii="Calibri" w:hAnsi="Calibri"/>
          <w:sz w:val="22"/>
          <w:szCs w:val="22"/>
        </w:rPr>
        <w:t>pikemat</w:t>
      </w:r>
      <w:proofErr w:type="spellEnd"/>
      <w:r w:rsidRPr="00954ED1">
        <w:rPr>
          <w:rFonts w:ascii="Calibri" w:hAnsi="Calibri"/>
          <w:sz w:val="22"/>
          <w:szCs w:val="22"/>
        </w:rPr>
        <w:t xml:space="preserve"> </w:t>
      </w:r>
      <w:proofErr w:type="spellStart"/>
      <w:r w:rsidRPr="00954ED1">
        <w:rPr>
          <w:rFonts w:ascii="Calibri" w:hAnsi="Calibri"/>
          <w:sz w:val="22"/>
          <w:szCs w:val="22"/>
        </w:rPr>
        <w:t>tähtaega</w:t>
      </w:r>
      <w:proofErr w:type="spellEnd"/>
      <w:r w:rsidRPr="00954ED1">
        <w:rPr>
          <w:rFonts w:ascii="Calibri" w:hAnsi="Calibri"/>
          <w:sz w:val="22"/>
          <w:szCs w:val="22"/>
        </w:rPr>
        <w:t xml:space="preserve">), </w:t>
      </w:r>
      <w:proofErr w:type="spellStart"/>
      <w:r w:rsidRPr="00954ED1">
        <w:rPr>
          <w:rFonts w:ascii="Calibri" w:hAnsi="Calibri"/>
          <w:sz w:val="22"/>
          <w:szCs w:val="22"/>
        </w:rPr>
        <w:t>teavitades</w:t>
      </w:r>
      <w:proofErr w:type="spellEnd"/>
      <w:r w:rsidRPr="00954ED1">
        <w:rPr>
          <w:rFonts w:ascii="Calibri" w:hAnsi="Calibri"/>
          <w:sz w:val="22"/>
          <w:szCs w:val="22"/>
        </w:rPr>
        <w:t xml:space="preserve"> </w:t>
      </w:r>
      <w:proofErr w:type="spellStart"/>
      <w:r w:rsidRPr="00954ED1">
        <w:rPr>
          <w:rFonts w:ascii="Calibri" w:hAnsi="Calibri"/>
          <w:sz w:val="22"/>
          <w:szCs w:val="22"/>
        </w:rPr>
        <w:t>neid</w:t>
      </w:r>
      <w:proofErr w:type="spellEnd"/>
      <w:r w:rsidRPr="00954ED1">
        <w:rPr>
          <w:rFonts w:ascii="Calibri" w:hAnsi="Calibri"/>
          <w:sz w:val="22"/>
          <w:szCs w:val="22"/>
        </w:rPr>
        <w:t xml:space="preserve"> </w:t>
      </w:r>
      <w:proofErr w:type="spellStart"/>
      <w:r w:rsidRPr="00954ED1">
        <w:rPr>
          <w:rFonts w:ascii="Calibri" w:hAnsi="Calibri"/>
          <w:sz w:val="22"/>
          <w:szCs w:val="22"/>
        </w:rPr>
        <w:t>tööde</w:t>
      </w:r>
      <w:proofErr w:type="spellEnd"/>
      <w:r w:rsidRPr="00954ED1">
        <w:rPr>
          <w:rFonts w:ascii="Calibri" w:hAnsi="Calibri"/>
          <w:sz w:val="22"/>
          <w:szCs w:val="22"/>
        </w:rPr>
        <w:t xml:space="preserve"> </w:t>
      </w:r>
      <w:proofErr w:type="spellStart"/>
      <w:r w:rsidRPr="00954ED1">
        <w:rPr>
          <w:rFonts w:ascii="Calibri" w:hAnsi="Calibri"/>
          <w:sz w:val="22"/>
          <w:szCs w:val="22"/>
        </w:rPr>
        <w:t>teostamisest</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maaüksustel</w:t>
      </w:r>
      <w:proofErr w:type="spellEnd"/>
      <w:r w:rsidRPr="00954ED1">
        <w:rPr>
          <w:rFonts w:ascii="Calibri" w:hAnsi="Calibri"/>
          <w:sz w:val="22"/>
          <w:szCs w:val="22"/>
        </w:rPr>
        <w:t xml:space="preserve"> </w:t>
      </w:r>
      <w:proofErr w:type="spellStart"/>
      <w:r w:rsidRPr="00954ED1">
        <w:rPr>
          <w:rFonts w:ascii="Calibri" w:hAnsi="Calibri"/>
          <w:sz w:val="22"/>
          <w:szCs w:val="22"/>
        </w:rPr>
        <w:t>nind</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 xml:space="preserve">. </w:t>
      </w:r>
      <w:proofErr w:type="spellStart"/>
      <w:r w:rsidRPr="00954ED1">
        <w:rPr>
          <w:rFonts w:ascii="Calibri" w:hAnsi="Calibri"/>
          <w:sz w:val="22"/>
          <w:szCs w:val="22"/>
        </w:rPr>
        <w:t>Samuti</w:t>
      </w:r>
      <w:proofErr w:type="spellEnd"/>
      <w:r w:rsidRPr="00954ED1">
        <w:rPr>
          <w:rFonts w:ascii="Calibri" w:hAnsi="Calibri"/>
          <w:sz w:val="22"/>
          <w:szCs w:val="22"/>
        </w:rPr>
        <w:t xml:space="preserve"> </w:t>
      </w:r>
      <w:proofErr w:type="spellStart"/>
      <w:r w:rsidRPr="00954ED1">
        <w:rPr>
          <w:rFonts w:ascii="Calibri" w:hAnsi="Calibri"/>
          <w:sz w:val="22"/>
          <w:szCs w:val="22"/>
        </w:rPr>
        <w:t>teavitada</w:t>
      </w:r>
      <w:proofErr w:type="spellEnd"/>
      <w:r w:rsidRPr="00954ED1">
        <w:rPr>
          <w:rFonts w:ascii="Calibri" w:hAnsi="Calibri"/>
          <w:sz w:val="22"/>
          <w:szCs w:val="22"/>
        </w:rPr>
        <w:t xml:space="preserve"> 3 </w:t>
      </w:r>
      <w:proofErr w:type="spellStart"/>
      <w:r w:rsidRPr="00954ED1">
        <w:rPr>
          <w:rFonts w:ascii="Calibri" w:hAnsi="Calibri"/>
          <w:sz w:val="22"/>
          <w:szCs w:val="22"/>
        </w:rPr>
        <w:t>päeva</w:t>
      </w:r>
      <w:proofErr w:type="spellEnd"/>
      <w:r w:rsidRPr="00954ED1">
        <w:rPr>
          <w:rFonts w:ascii="Calibri" w:hAnsi="Calibri"/>
          <w:sz w:val="22"/>
          <w:szCs w:val="22"/>
        </w:rPr>
        <w:t xml:space="preserve"> </w:t>
      </w:r>
      <w:proofErr w:type="spellStart"/>
      <w:r w:rsidRPr="00954ED1">
        <w:rPr>
          <w:rFonts w:ascii="Calibri" w:hAnsi="Calibri"/>
          <w:sz w:val="22"/>
          <w:szCs w:val="22"/>
        </w:rPr>
        <w:t>enne</w:t>
      </w:r>
      <w:proofErr w:type="spellEnd"/>
      <w:r w:rsidRPr="00954ED1">
        <w:rPr>
          <w:rFonts w:ascii="Calibri" w:hAnsi="Calibri"/>
          <w:sz w:val="22"/>
          <w:szCs w:val="22"/>
        </w:rPr>
        <w:t xml:space="preserve"> </w:t>
      </w:r>
      <w:proofErr w:type="spellStart"/>
      <w:r w:rsidRPr="00954ED1">
        <w:rPr>
          <w:rFonts w:ascii="Calibri" w:hAnsi="Calibri"/>
          <w:sz w:val="22"/>
          <w:szCs w:val="22"/>
        </w:rPr>
        <w:t>ehitustöid</w:t>
      </w:r>
      <w:proofErr w:type="spellEnd"/>
      <w:r w:rsidRPr="00954ED1">
        <w:rPr>
          <w:rFonts w:ascii="Calibri" w:hAnsi="Calibri"/>
          <w:sz w:val="22"/>
          <w:szCs w:val="22"/>
        </w:rPr>
        <w:t xml:space="preserve"> </w:t>
      </w:r>
      <w:proofErr w:type="spellStart"/>
      <w:r w:rsidRPr="00954ED1">
        <w:rPr>
          <w:rFonts w:ascii="Calibri" w:hAnsi="Calibri"/>
          <w:sz w:val="22"/>
          <w:szCs w:val="22"/>
        </w:rPr>
        <w:t>Tellija</w:t>
      </w:r>
      <w:proofErr w:type="spellEnd"/>
      <w:r w:rsidRPr="00954ED1">
        <w:rPr>
          <w:rFonts w:ascii="Calibri" w:hAnsi="Calibri"/>
          <w:sz w:val="22"/>
          <w:szCs w:val="22"/>
        </w:rPr>
        <w:t xml:space="preserve"> </w:t>
      </w:r>
      <w:proofErr w:type="spellStart"/>
      <w:r w:rsidRPr="00954ED1">
        <w:rPr>
          <w:rFonts w:ascii="Calibri" w:hAnsi="Calibri"/>
          <w:sz w:val="22"/>
          <w:szCs w:val="22"/>
        </w:rPr>
        <w:t>projektijuhti</w:t>
      </w:r>
      <w:proofErr w:type="spellEnd"/>
      <w:r w:rsidRPr="00954ED1">
        <w:rPr>
          <w:rFonts w:ascii="Calibri" w:hAnsi="Calibri"/>
          <w:sz w:val="22"/>
          <w:szCs w:val="22"/>
        </w:rPr>
        <w:t xml:space="preserve">, </w:t>
      </w:r>
      <w:proofErr w:type="spellStart"/>
      <w:r w:rsidRPr="00954ED1">
        <w:rPr>
          <w:rFonts w:ascii="Calibri" w:hAnsi="Calibri"/>
          <w:sz w:val="22"/>
          <w:szCs w:val="22"/>
        </w:rPr>
        <w:t>kohalik</w:t>
      </w:r>
      <w:r>
        <w:rPr>
          <w:rFonts w:ascii="Calibri" w:hAnsi="Calibri"/>
          <w:sz w:val="22"/>
          <w:szCs w:val="22"/>
        </w:rPr>
        <w:t>k</w:t>
      </w:r>
      <w:r w:rsidRPr="00954ED1">
        <w:rPr>
          <w:rFonts w:ascii="Calibri" w:hAnsi="Calibri"/>
          <w:sz w:val="22"/>
          <w:szCs w:val="22"/>
        </w:rPr>
        <w:t>u</w:t>
      </w:r>
      <w:proofErr w:type="spellEnd"/>
      <w:r w:rsidRPr="00954ED1">
        <w:rPr>
          <w:rFonts w:ascii="Calibri" w:hAnsi="Calibri"/>
          <w:sz w:val="22"/>
          <w:szCs w:val="22"/>
        </w:rPr>
        <w:t xml:space="preserve"> </w:t>
      </w:r>
      <w:proofErr w:type="spellStart"/>
      <w:r w:rsidRPr="00954ED1">
        <w:rPr>
          <w:rFonts w:ascii="Calibri" w:hAnsi="Calibri"/>
          <w:sz w:val="22"/>
          <w:szCs w:val="22"/>
        </w:rPr>
        <w:t>omavalitsust</w:t>
      </w:r>
      <w:proofErr w:type="spellEnd"/>
      <w:r w:rsidRPr="00954ED1">
        <w:rPr>
          <w:rFonts w:ascii="Calibri" w:hAnsi="Calibri"/>
          <w:sz w:val="22"/>
          <w:szCs w:val="22"/>
        </w:rPr>
        <w:t xml:space="preserve">, </w:t>
      </w:r>
      <w:proofErr w:type="spellStart"/>
      <w:r w:rsidRPr="00954ED1">
        <w:rPr>
          <w:rFonts w:ascii="Calibri" w:hAnsi="Calibri"/>
          <w:sz w:val="22"/>
          <w:szCs w:val="22"/>
        </w:rPr>
        <w:t>tehnovõrkude</w:t>
      </w:r>
      <w:proofErr w:type="spellEnd"/>
      <w:r w:rsidRPr="00954ED1">
        <w:rPr>
          <w:rFonts w:ascii="Calibri" w:hAnsi="Calibri"/>
          <w:sz w:val="22"/>
          <w:szCs w:val="22"/>
        </w:rPr>
        <w:t xml:space="preserve"> </w:t>
      </w:r>
      <w:proofErr w:type="spellStart"/>
      <w:r w:rsidRPr="00954ED1">
        <w:rPr>
          <w:rFonts w:ascii="Calibri" w:hAnsi="Calibri"/>
          <w:sz w:val="22"/>
          <w:szCs w:val="22"/>
        </w:rPr>
        <w:t>valdajaid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ehitustöödel</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proofErr w:type="spellStart"/>
      <w:r w:rsidRPr="00A902EC">
        <w:rPr>
          <w:rFonts w:ascii="Calibri" w:hAnsi="Calibri"/>
          <w:sz w:val="22"/>
          <w:szCs w:val="22"/>
        </w:rPr>
        <w:t>Ehitustööd</w:t>
      </w:r>
      <w:proofErr w:type="spellEnd"/>
      <w:r w:rsidRPr="00A902EC">
        <w:rPr>
          <w:rFonts w:ascii="Calibri" w:hAnsi="Calibri"/>
          <w:sz w:val="22"/>
          <w:szCs w:val="22"/>
        </w:rPr>
        <w:t xml:space="preserve"> </w:t>
      </w:r>
      <w:proofErr w:type="spellStart"/>
      <w:r w:rsidRPr="00A902EC">
        <w:rPr>
          <w:rFonts w:ascii="Calibri" w:hAnsi="Calibri"/>
          <w:sz w:val="22"/>
          <w:szCs w:val="22"/>
        </w:rPr>
        <w:t>teostada</w:t>
      </w:r>
      <w:proofErr w:type="spellEnd"/>
      <w:r w:rsidRPr="00A902EC">
        <w:rPr>
          <w:rFonts w:ascii="Calibri" w:hAnsi="Calibri"/>
          <w:sz w:val="22"/>
          <w:szCs w:val="22"/>
        </w:rPr>
        <w:t xml:space="preserve"> </w:t>
      </w:r>
      <w:proofErr w:type="spellStart"/>
      <w:r w:rsidRPr="00A902EC">
        <w:rPr>
          <w:rFonts w:ascii="Calibri" w:hAnsi="Calibri"/>
          <w:sz w:val="22"/>
          <w:szCs w:val="22"/>
        </w:rPr>
        <w:t>vastavalt</w:t>
      </w:r>
      <w:proofErr w:type="spellEnd"/>
      <w:r w:rsidRPr="00A902EC">
        <w:rPr>
          <w:rFonts w:ascii="Calibri" w:hAnsi="Calibri"/>
          <w:sz w:val="22"/>
          <w:szCs w:val="22"/>
        </w:rPr>
        <w:t xml:space="preserve"> </w:t>
      </w:r>
      <w:proofErr w:type="spellStart"/>
      <w:r w:rsidRPr="00A902EC">
        <w:rPr>
          <w:rFonts w:ascii="Calibri" w:hAnsi="Calibri"/>
          <w:sz w:val="22"/>
          <w:szCs w:val="22"/>
        </w:rPr>
        <w:t>tellija</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kohaliku</w:t>
      </w:r>
      <w:proofErr w:type="spellEnd"/>
      <w:r w:rsidRPr="00A902EC">
        <w:rPr>
          <w:rFonts w:ascii="Calibri" w:hAnsi="Calibri"/>
          <w:sz w:val="22"/>
          <w:szCs w:val="22"/>
        </w:rPr>
        <w:t xml:space="preserve"> </w:t>
      </w:r>
      <w:proofErr w:type="spellStart"/>
      <w:r w:rsidRPr="00A902EC">
        <w:rPr>
          <w:rFonts w:ascii="Calibri" w:hAnsi="Calibri"/>
          <w:sz w:val="22"/>
          <w:szCs w:val="22"/>
        </w:rPr>
        <w:t>omavalitsuse</w:t>
      </w:r>
      <w:proofErr w:type="spellEnd"/>
      <w:r w:rsidRPr="00A902EC">
        <w:rPr>
          <w:rFonts w:ascii="Calibri" w:hAnsi="Calibri"/>
          <w:sz w:val="22"/>
          <w:szCs w:val="22"/>
        </w:rPr>
        <w:t xml:space="preserve"> </w:t>
      </w:r>
      <w:proofErr w:type="spellStart"/>
      <w:r w:rsidRPr="00A902EC">
        <w:rPr>
          <w:rFonts w:ascii="Calibri" w:hAnsi="Calibri"/>
          <w:sz w:val="22"/>
          <w:szCs w:val="22"/>
        </w:rPr>
        <w:t>kehtestatud</w:t>
      </w:r>
      <w:proofErr w:type="spellEnd"/>
      <w:r w:rsidRPr="00A902EC">
        <w:rPr>
          <w:rFonts w:ascii="Calibri" w:hAnsi="Calibri"/>
          <w:sz w:val="22"/>
          <w:szCs w:val="22"/>
        </w:rPr>
        <w:t xml:space="preserve"> </w:t>
      </w:r>
      <w:proofErr w:type="spellStart"/>
      <w:r w:rsidRPr="00A902EC">
        <w:rPr>
          <w:rFonts w:ascii="Calibri" w:hAnsi="Calibri"/>
          <w:sz w:val="22"/>
          <w:szCs w:val="22"/>
        </w:rPr>
        <w:t>korrale</w:t>
      </w:r>
      <w:proofErr w:type="spellEnd"/>
      <w:r w:rsidRPr="00A902EC">
        <w:rPr>
          <w:rFonts w:ascii="Calibri" w:hAnsi="Calibri"/>
          <w:sz w:val="22"/>
          <w:szCs w:val="22"/>
        </w:rPr>
        <w:t xml:space="preserve">. </w:t>
      </w:r>
      <w:proofErr w:type="spellStart"/>
      <w:r w:rsidRPr="00A902EC">
        <w:rPr>
          <w:rFonts w:ascii="Calibri" w:hAnsi="Calibri"/>
          <w:sz w:val="22"/>
          <w:szCs w:val="22"/>
        </w:rPr>
        <w:t>Meetmed</w:t>
      </w:r>
      <w:proofErr w:type="spellEnd"/>
      <w:r w:rsidRPr="00A902EC">
        <w:rPr>
          <w:rFonts w:ascii="Calibri" w:hAnsi="Calibri"/>
          <w:sz w:val="22"/>
          <w:szCs w:val="22"/>
        </w:rPr>
        <w:t xml:space="preserve"> </w:t>
      </w:r>
      <w:proofErr w:type="spellStart"/>
      <w:r w:rsidRPr="00A902EC">
        <w:rPr>
          <w:rFonts w:ascii="Calibri" w:hAnsi="Calibri"/>
          <w:sz w:val="22"/>
          <w:szCs w:val="22"/>
        </w:rPr>
        <w:t>ohutuks</w:t>
      </w:r>
      <w:proofErr w:type="spellEnd"/>
      <w:r w:rsidRPr="00A902EC">
        <w:rPr>
          <w:rFonts w:ascii="Calibri" w:hAnsi="Calibri"/>
          <w:sz w:val="22"/>
          <w:szCs w:val="22"/>
        </w:rPr>
        <w:t xml:space="preserve"> </w:t>
      </w:r>
      <w:proofErr w:type="spellStart"/>
      <w:r w:rsidRPr="00A902EC">
        <w:rPr>
          <w:rFonts w:ascii="Calibri" w:hAnsi="Calibri"/>
          <w:sz w:val="22"/>
          <w:szCs w:val="22"/>
        </w:rPr>
        <w:t>tööks</w:t>
      </w:r>
      <w:proofErr w:type="spellEnd"/>
      <w:r w:rsidRPr="00A902EC">
        <w:rPr>
          <w:rFonts w:ascii="Calibri" w:hAnsi="Calibri"/>
          <w:sz w:val="22"/>
          <w:szCs w:val="22"/>
        </w:rPr>
        <w:t xml:space="preserve"> </w:t>
      </w:r>
      <w:proofErr w:type="spellStart"/>
      <w:r w:rsidRPr="00A902EC">
        <w:rPr>
          <w:rFonts w:ascii="Calibri" w:hAnsi="Calibri"/>
          <w:sz w:val="22"/>
          <w:szCs w:val="22"/>
        </w:rPr>
        <w:t>elektriseadmetel</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nende</w:t>
      </w:r>
      <w:proofErr w:type="spellEnd"/>
      <w:r w:rsidRPr="00A902EC">
        <w:rPr>
          <w:rFonts w:ascii="Calibri" w:hAnsi="Calibri"/>
          <w:sz w:val="22"/>
          <w:szCs w:val="22"/>
        </w:rPr>
        <w:t xml:space="preserve"> </w:t>
      </w:r>
      <w:proofErr w:type="spellStart"/>
      <w:r w:rsidRPr="00A902EC">
        <w:rPr>
          <w:rFonts w:ascii="Calibri" w:hAnsi="Calibri"/>
          <w:sz w:val="22"/>
          <w:szCs w:val="22"/>
        </w:rPr>
        <w:t>kaitsetsoonis</w:t>
      </w:r>
      <w:proofErr w:type="spellEnd"/>
      <w:r w:rsidRPr="00A902EC">
        <w:rPr>
          <w:rFonts w:ascii="Calibri" w:hAnsi="Calibri"/>
          <w:sz w:val="22"/>
          <w:szCs w:val="22"/>
        </w:rPr>
        <w:t xml:space="preserve"> </w:t>
      </w:r>
      <w:proofErr w:type="spellStart"/>
      <w:r w:rsidRPr="00A902EC">
        <w:rPr>
          <w:rFonts w:ascii="Calibri" w:hAnsi="Calibri"/>
          <w:sz w:val="22"/>
          <w:szCs w:val="22"/>
        </w:rPr>
        <w:t>määrata</w:t>
      </w:r>
      <w:proofErr w:type="spellEnd"/>
      <w:r w:rsidRPr="00A902EC">
        <w:rPr>
          <w:rFonts w:ascii="Calibri" w:hAnsi="Calibri"/>
          <w:sz w:val="22"/>
          <w:szCs w:val="22"/>
        </w:rPr>
        <w:t xml:space="preserve"> </w:t>
      </w:r>
      <w:proofErr w:type="spellStart"/>
      <w:r w:rsidRPr="00A902EC">
        <w:rPr>
          <w:rFonts w:ascii="Calibri" w:hAnsi="Calibri"/>
          <w:sz w:val="22"/>
          <w:szCs w:val="22"/>
        </w:rPr>
        <w:t>kindlaks</w:t>
      </w:r>
      <w:proofErr w:type="spellEnd"/>
      <w:r w:rsidRPr="00A902EC">
        <w:rPr>
          <w:rFonts w:ascii="Calibri" w:hAnsi="Calibri"/>
          <w:sz w:val="22"/>
          <w:szCs w:val="22"/>
        </w:rPr>
        <w:t xml:space="preserve"> </w:t>
      </w:r>
      <w:proofErr w:type="spellStart"/>
      <w:r w:rsidRPr="00A902EC">
        <w:rPr>
          <w:rFonts w:ascii="Calibri" w:hAnsi="Calibri"/>
          <w:sz w:val="22"/>
          <w:szCs w:val="22"/>
        </w:rPr>
        <w:t>tööjuhatuse</w:t>
      </w:r>
      <w:proofErr w:type="spellEnd"/>
      <w:r w:rsidRPr="00A902EC">
        <w:rPr>
          <w:rFonts w:ascii="Calibri" w:hAnsi="Calibri"/>
          <w:sz w:val="22"/>
          <w:szCs w:val="22"/>
        </w:rPr>
        <w:t xml:space="preserve"> </w:t>
      </w:r>
      <w:proofErr w:type="spellStart"/>
      <w:r w:rsidRPr="00A902EC">
        <w:rPr>
          <w:rFonts w:ascii="Calibri" w:hAnsi="Calibri"/>
          <w:sz w:val="22"/>
          <w:szCs w:val="22"/>
        </w:rPr>
        <w:t>kooskolekul</w:t>
      </w:r>
      <w:proofErr w:type="spellEnd"/>
      <w:r w:rsidRPr="00A902EC">
        <w:rPr>
          <w:rFonts w:ascii="Calibri" w:hAnsi="Calibri"/>
          <w:sz w:val="22"/>
          <w:szCs w:val="22"/>
        </w:rPr>
        <w:t xml:space="preserve"> </w:t>
      </w:r>
      <w:proofErr w:type="spellStart"/>
      <w:r w:rsidRPr="00A902EC">
        <w:rPr>
          <w:rFonts w:ascii="Calibri" w:hAnsi="Calibri"/>
          <w:sz w:val="22"/>
          <w:szCs w:val="22"/>
        </w:rPr>
        <w:t>enne</w:t>
      </w:r>
      <w:proofErr w:type="spellEnd"/>
      <w:r w:rsidRPr="00A902EC">
        <w:rPr>
          <w:rFonts w:ascii="Calibri" w:hAnsi="Calibri"/>
          <w:sz w:val="22"/>
          <w:szCs w:val="22"/>
        </w:rPr>
        <w:t xml:space="preserve"> </w:t>
      </w:r>
      <w:proofErr w:type="spellStart"/>
      <w:r w:rsidRPr="00A902EC">
        <w:rPr>
          <w:rFonts w:ascii="Calibri" w:hAnsi="Calibri"/>
          <w:sz w:val="22"/>
          <w:szCs w:val="22"/>
        </w:rPr>
        <w:t>tööde</w:t>
      </w:r>
      <w:proofErr w:type="spellEnd"/>
      <w:r w:rsidRPr="00A902EC">
        <w:rPr>
          <w:rFonts w:ascii="Calibri" w:hAnsi="Calibri"/>
          <w:sz w:val="22"/>
          <w:szCs w:val="22"/>
        </w:rPr>
        <w:t xml:space="preserve"> </w:t>
      </w:r>
      <w:proofErr w:type="spellStart"/>
      <w:r w:rsidRPr="00A902EC">
        <w:rPr>
          <w:rFonts w:ascii="Calibri" w:hAnsi="Calibri"/>
          <w:sz w:val="22"/>
          <w:szCs w:val="22"/>
        </w:rPr>
        <w:t>alustamist</w:t>
      </w:r>
      <w:proofErr w:type="spellEnd"/>
      <w:r w:rsidRPr="00A902EC">
        <w:rPr>
          <w:rFonts w:ascii="Calibri" w:hAnsi="Calibri"/>
          <w:sz w:val="22"/>
          <w:szCs w:val="22"/>
        </w:rPr>
        <w:t xml:space="preserve">. </w:t>
      </w:r>
      <w:proofErr w:type="spellStart"/>
      <w:r w:rsidRPr="00A902EC">
        <w:rPr>
          <w:rFonts w:ascii="Calibri" w:hAnsi="Calibri"/>
          <w:sz w:val="22"/>
          <w:szCs w:val="22"/>
        </w:rPr>
        <w:t>Pidada</w:t>
      </w:r>
      <w:proofErr w:type="spellEnd"/>
      <w:r w:rsidRPr="00A902EC">
        <w:rPr>
          <w:rFonts w:ascii="Calibri" w:hAnsi="Calibri"/>
          <w:sz w:val="22"/>
          <w:szCs w:val="22"/>
        </w:rPr>
        <w:t xml:space="preserve"> </w:t>
      </w:r>
      <w:proofErr w:type="spellStart"/>
      <w:r w:rsidRPr="00A902EC">
        <w:rPr>
          <w:rFonts w:ascii="Calibri" w:hAnsi="Calibri"/>
          <w:sz w:val="22"/>
          <w:szCs w:val="22"/>
        </w:rPr>
        <w:t>kinni</w:t>
      </w:r>
      <w:proofErr w:type="spellEnd"/>
      <w:r w:rsidRPr="00A902EC">
        <w:rPr>
          <w:rFonts w:ascii="Calibri" w:hAnsi="Calibri"/>
          <w:sz w:val="22"/>
          <w:szCs w:val="22"/>
        </w:rPr>
        <w:t xml:space="preserve"> </w:t>
      </w:r>
      <w:proofErr w:type="spellStart"/>
      <w:r w:rsidRPr="00A902EC">
        <w:rPr>
          <w:rFonts w:ascii="Calibri" w:hAnsi="Calibri"/>
          <w:sz w:val="22"/>
          <w:szCs w:val="22"/>
        </w:rPr>
        <w:t>töötervishoiu</w:t>
      </w:r>
      <w:proofErr w:type="spellEnd"/>
      <w:r w:rsidRPr="00A902EC">
        <w:rPr>
          <w:rFonts w:ascii="Calibri" w:hAnsi="Calibri"/>
          <w:sz w:val="22"/>
          <w:szCs w:val="22"/>
        </w:rPr>
        <w:t xml:space="preserve">, </w:t>
      </w:r>
      <w:proofErr w:type="spellStart"/>
      <w:r w:rsidRPr="00A902EC">
        <w:rPr>
          <w:rFonts w:ascii="Calibri" w:hAnsi="Calibri"/>
          <w:sz w:val="22"/>
          <w:szCs w:val="22"/>
        </w:rPr>
        <w:t>tööohutuse</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elektriohutuse</w:t>
      </w:r>
      <w:proofErr w:type="spellEnd"/>
      <w:r w:rsidRPr="00A902EC">
        <w:rPr>
          <w:rFonts w:ascii="Calibri" w:hAnsi="Calibri"/>
          <w:sz w:val="22"/>
          <w:szCs w:val="22"/>
        </w:rPr>
        <w:t xml:space="preserve"> </w:t>
      </w:r>
      <w:proofErr w:type="spellStart"/>
      <w:r w:rsidRPr="00A902EC">
        <w:rPr>
          <w:rFonts w:ascii="Calibri" w:hAnsi="Calibri"/>
          <w:sz w:val="22"/>
          <w:szCs w:val="22"/>
        </w:rPr>
        <w:t>nõuetest</w:t>
      </w:r>
      <w:proofErr w:type="spellEnd"/>
      <w:r w:rsidRPr="00A902EC">
        <w:rPr>
          <w:rFonts w:ascii="Calibri" w:hAnsi="Calibri"/>
          <w:sz w:val="22"/>
          <w:szCs w:val="22"/>
        </w:rPr>
        <w:t xml:space="preserve"> </w:t>
      </w:r>
      <w:proofErr w:type="spellStart"/>
      <w:r w:rsidRPr="00A902EC">
        <w:rPr>
          <w:rFonts w:ascii="Calibri" w:hAnsi="Calibri"/>
          <w:sz w:val="22"/>
          <w:szCs w:val="22"/>
        </w:rPr>
        <w:t>ning</w:t>
      </w:r>
      <w:proofErr w:type="spellEnd"/>
      <w:r w:rsidRPr="00A902EC">
        <w:rPr>
          <w:rFonts w:ascii="Calibri" w:hAnsi="Calibri"/>
          <w:sz w:val="22"/>
          <w:szCs w:val="22"/>
        </w:rPr>
        <w:t xml:space="preserve"> </w:t>
      </w:r>
      <w:proofErr w:type="spellStart"/>
      <w:r w:rsidRPr="00A902EC">
        <w:rPr>
          <w:rFonts w:ascii="Calibri" w:hAnsi="Calibri"/>
          <w:sz w:val="22"/>
          <w:szCs w:val="22"/>
        </w:rPr>
        <w:t>headest</w:t>
      </w:r>
      <w:proofErr w:type="spellEnd"/>
      <w:r w:rsidRPr="00A902EC">
        <w:rPr>
          <w:rFonts w:ascii="Calibri" w:hAnsi="Calibri"/>
          <w:sz w:val="22"/>
          <w:szCs w:val="22"/>
        </w:rPr>
        <w:t xml:space="preserve"> </w:t>
      </w:r>
      <w:proofErr w:type="spellStart"/>
      <w:r w:rsidRPr="00A902EC">
        <w:rPr>
          <w:rFonts w:ascii="Calibri" w:hAnsi="Calibri"/>
          <w:sz w:val="22"/>
          <w:szCs w:val="22"/>
        </w:rPr>
        <w:t>tavadest</w:t>
      </w:r>
      <w:proofErr w:type="spellEnd"/>
      <w:r w:rsidRPr="00A902EC">
        <w:rPr>
          <w:rFonts w:ascii="Calibri" w:hAnsi="Calibri"/>
          <w:sz w:val="22"/>
          <w:szCs w:val="22"/>
        </w:rPr>
        <w: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Ehitajal</w:t>
      </w:r>
      <w:proofErr w:type="spellEnd"/>
      <w:r w:rsidRPr="00954ED1">
        <w:rPr>
          <w:rFonts w:ascii="Calibri" w:hAnsi="Calibri"/>
          <w:sz w:val="22"/>
          <w:szCs w:val="22"/>
        </w:rPr>
        <w:t xml:space="preserve"> on </w:t>
      </w:r>
      <w:proofErr w:type="spellStart"/>
      <w:r w:rsidRPr="00954ED1">
        <w:rPr>
          <w:rFonts w:ascii="Calibri" w:hAnsi="Calibri"/>
          <w:sz w:val="22"/>
          <w:szCs w:val="22"/>
        </w:rPr>
        <w:t>kohustus</w:t>
      </w:r>
      <w:proofErr w:type="spellEnd"/>
      <w:r w:rsidRPr="00954ED1">
        <w:rPr>
          <w:rFonts w:ascii="Calibri" w:hAnsi="Calibri"/>
          <w:sz w:val="22"/>
          <w:szCs w:val="22"/>
        </w:rPr>
        <w:t xml:space="preserve"> </w:t>
      </w:r>
      <w:proofErr w:type="spellStart"/>
      <w:r w:rsidRPr="00954ED1">
        <w:rPr>
          <w:rFonts w:ascii="Calibri" w:hAnsi="Calibri"/>
          <w:sz w:val="22"/>
          <w:szCs w:val="22"/>
        </w:rPr>
        <w:t>täita</w:t>
      </w:r>
      <w:proofErr w:type="spellEnd"/>
      <w:r w:rsidRPr="00954ED1">
        <w:rPr>
          <w:rFonts w:ascii="Calibri" w:hAnsi="Calibri"/>
          <w:sz w:val="22"/>
          <w:szCs w:val="22"/>
        </w:rPr>
        <w:t xml:space="preserve"> </w:t>
      </w:r>
      <w:proofErr w:type="spellStart"/>
      <w:r w:rsidRPr="00954ED1">
        <w:rPr>
          <w:rFonts w:ascii="Calibri" w:hAnsi="Calibri"/>
          <w:sz w:val="22"/>
          <w:szCs w:val="22"/>
        </w:rPr>
        <w:t>liikluskorralduse</w:t>
      </w:r>
      <w:proofErr w:type="spellEnd"/>
      <w:r w:rsidRPr="00954ED1">
        <w:rPr>
          <w:rFonts w:ascii="Calibri" w:hAnsi="Calibri"/>
          <w:sz w:val="22"/>
          <w:szCs w:val="22"/>
        </w:rPr>
        <w:t xml:space="preserve"> </w:t>
      </w:r>
      <w:proofErr w:type="spellStart"/>
      <w:r w:rsidRPr="00954ED1">
        <w:rPr>
          <w:rFonts w:ascii="Calibri" w:hAnsi="Calibri"/>
          <w:sz w:val="22"/>
          <w:szCs w:val="22"/>
        </w:rPr>
        <w:t>nõudeid</w:t>
      </w:r>
      <w:proofErr w:type="spellEnd"/>
      <w:r w:rsidRPr="00954ED1">
        <w:rPr>
          <w:rFonts w:ascii="Calibri" w:hAnsi="Calibri"/>
          <w:sz w:val="22"/>
          <w:szCs w:val="22"/>
        </w:rPr>
        <w:t xml:space="preserve"> </w:t>
      </w:r>
      <w:proofErr w:type="spellStart"/>
      <w:r w:rsidRPr="00954ED1">
        <w:rPr>
          <w:rFonts w:ascii="Calibri" w:hAnsi="Calibri"/>
          <w:sz w:val="22"/>
          <w:szCs w:val="22"/>
        </w:rPr>
        <w:t>teetöödel</w:t>
      </w:r>
      <w:proofErr w:type="spellEnd"/>
      <w:r w:rsidRPr="00954ED1">
        <w:rPr>
          <w:rFonts w:ascii="Calibri" w:hAnsi="Calibri"/>
          <w:sz w:val="22"/>
          <w:szCs w:val="22"/>
        </w:rPr>
        <w:t xml:space="preserve">, mis on </w:t>
      </w:r>
      <w:proofErr w:type="spellStart"/>
      <w:r w:rsidRPr="00954ED1">
        <w:rPr>
          <w:rFonts w:ascii="Calibri" w:hAnsi="Calibri"/>
          <w:sz w:val="22"/>
          <w:szCs w:val="22"/>
        </w:rPr>
        <w:t>kehtestatud</w:t>
      </w:r>
      <w:proofErr w:type="spellEnd"/>
      <w:r w:rsidRPr="00954ED1">
        <w:rPr>
          <w:rFonts w:ascii="Calibri" w:hAnsi="Calibri"/>
          <w:sz w:val="22"/>
          <w:szCs w:val="22"/>
        </w:rPr>
        <w:t xml:space="preserve"> </w:t>
      </w:r>
      <w:proofErr w:type="spellStart"/>
      <w:r w:rsidRPr="00954ED1">
        <w:rPr>
          <w:rFonts w:ascii="Calibri" w:hAnsi="Calibri"/>
          <w:sz w:val="22"/>
          <w:szCs w:val="22"/>
        </w:rPr>
        <w:t>Majandus</w:t>
      </w:r>
      <w:proofErr w:type="spellEnd"/>
      <w:r w:rsidRPr="00954ED1">
        <w:rPr>
          <w:rFonts w:ascii="Calibri" w:hAnsi="Calibri"/>
          <w:sz w:val="22"/>
          <w:szCs w:val="22"/>
        </w:rPr>
        <w:t>-</w:t>
      </w:r>
      <w:r w:rsidR="009F16A2">
        <w:rPr>
          <w:rFonts w:ascii="Calibri" w:hAnsi="Calibri"/>
          <w:sz w:val="22"/>
          <w:szCs w:val="22"/>
        </w:rPr>
        <w:t xml:space="preserve"> </w:t>
      </w:r>
      <w:proofErr w:type="spellStart"/>
      <w:r w:rsidR="009F16A2">
        <w:rPr>
          <w:rFonts w:ascii="Calibri" w:hAnsi="Calibri"/>
          <w:sz w:val="22"/>
          <w:szCs w:val="22"/>
        </w:rPr>
        <w:t>ja</w:t>
      </w:r>
      <w:proofErr w:type="spellEnd"/>
      <w:r w:rsidR="009F16A2">
        <w:rPr>
          <w:rFonts w:ascii="Calibri" w:hAnsi="Calibri"/>
          <w:sz w:val="22"/>
          <w:szCs w:val="22"/>
        </w:rPr>
        <w:t xml:space="preserve"> </w:t>
      </w:r>
      <w:proofErr w:type="spellStart"/>
      <w:r w:rsidR="009F16A2">
        <w:rPr>
          <w:rFonts w:ascii="Calibri" w:hAnsi="Calibri"/>
          <w:sz w:val="22"/>
          <w:szCs w:val="22"/>
        </w:rPr>
        <w:t>taristuministri</w:t>
      </w:r>
      <w:proofErr w:type="spellEnd"/>
      <w:r w:rsidR="009F16A2">
        <w:rPr>
          <w:rFonts w:ascii="Calibri" w:hAnsi="Calibri"/>
          <w:sz w:val="22"/>
          <w:szCs w:val="22"/>
        </w:rPr>
        <w:t xml:space="preserve">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 xml:space="preserve">.a. </w:t>
      </w:r>
      <w:proofErr w:type="spellStart"/>
      <w:r w:rsidRPr="00954ED1">
        <w:rPr>
          <w:rFonts w:ascii="Calibri" w:hAnsi="Calibri"/>
          <w:sz w:val="22"/>
          <w:szCs w:val="22"/>
        </w:rPr>
        <w:t>määrusega</w:t>
      </w:r>
      <w:proofErr w:type="spellEnd"/>
      <w:r w:rsidRPr="00954ED1">
        <w:rPr>
          <w:rFonts w:ascii="Calibri" w:hAnsi="Calibri"/>
          <w:sz w:val="22"/>
          <w:szCs w:val="22"/>
        </w:rPr>
        <w:t xml:space="preserve">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proofErr w:type="spellStart"/>
      <w:r w:rsidR="007F7E0F">
        <w:rPr>
          <w:rFonts w:ascii="Calibri" w:hAnsi="Calibri"/>
          <w:sz w:val="22"/>
          <w:szCs w:val="22"/>
        </w:rPr>
        <w:t>Nõuded</w:t>
      </w:r>
      <w:proofErr w:type="spellEnd"/>
      <w:r w:rsidR="007F7E0F">
        <w:rPr>
          <w:rFonts w:ascii="Calibri" w:hAnsi="Calibri"/>
          <w:sz w:val="22"/>
          <w:szCs w:val="22"/>
        </w:rPr>
        <w:t xml:space="preserve"> </w:t>
      </w:r>
      <w:proofErr w:type="spellStart"/>
      <w:r w:rsidR="007F7E0F">
        <w:rPr>
          <w:rFonts w:ascii="Calibri" w:hAnsi="Calibri"/>
          <w:sz w:val="22"/>
          <w:szCs w:val="22"/>
        </w:rPr>
        <w:t>ajutisele</w:t>
      </w:r>
      <w:proofErr w:type="spellEnd"/>
      <w:r w:rsidR="007F7E0F">
        <w:rPr>
          <w:rFonts w:ascii="Calibri" w:hAnsi="Calibri"/>
          <w:sz w:val="22"/>
          <w:szCs w:val="22"/>
        </w:rPr>
        <w:t xml:space="preserve"> </w:t>
      </w:r>
      <w:proofErr w:type="spellStart"/>
      <w:r w:rsidR="007F7E0F">
        <w:rPr>
          <w:rFonts w:ascii="Calibri" w:hAnsi="Calibri"/>
          <w:sz w:val="22"/>
          <w:szCs w:val="22"/>
        </w:rPr>
        <w:t>liikluskorraldusele</w:t>
      </w:r>
      <w:proofErr w:type="spellEnd"/>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Seadmete</w:t>
      </w:r>
      <w:proofErr w:type="spellEnd"/>
      <w:r w:rsidRPr="00954ED1">
        <w:rPr>
          <w:rFonts w:ascii="Calibri" w:hAnsi="Calibri"/>
          <w:sz w:val="22"/>
          <w:szCs w:val="22"/>
        </w:rPr>
        <w:t xml:space="preserve"> </w:t>
      </w:r>
      <w:proofErr w:type="spellStart"/>
      <w:r w:rsidRPr="00954ED1">
        <w:rPr>
          <w:rFonts w:ascii="Calibri" w:hAnsi="Calibri"/>
          <w:sz w:val="22"/>
          <w:szCs w:val="22"/>
        </w:rPr>
        <w:t>parameetrid</w:t>
      </w:r>
      <w:proofErr w:type="spellEnd"/>
      <w:r w:rsidRPr="00954ED1">
        <w:rPr>
          <w:rFonts w:ascii="Calibri" w:hAnsi="Calibri"/>
          <w:sz w:val="22"/>
          <w:szCs w:val="22"/>
        </w:rPr>
        <w:t xml:space="preserve"> on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asendiplaani</w:t>
      </w:r>
      <w:r w:rsidR="00324EFD">
        <w:rPr>
          <w:rFonts w:ascii="Calibri" w:hAnsi="Calibri"/>
          <w:sz w:val="22"/>
          <w:szCs w:val="22"/>
        </w:rPr>
        <w:t>del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elektriskeemil</w:t>
      </w:r>
      <w:proofErr w:type="spellEnd"/>
      <w:r w:rsidRPr="00954ED1">
        <w:rPr>
          <w:rFonts w:ascii="Calibri" w:hAnsi="Calibri"/>
          <w:sz w:val="22"/>
          <w:szCs w:val="22"/>
        </w:rPr>
        <w:t xml:space="preserve">. </w:t>
      </w:r>
      <w:proofErr w:type="spellStart"/>
      <w:r w:rsidRPr="00954ED1">
        <w:rPr>
          <w:rFonts w:ascii="Calibri" w:hAnsi="Calibri"/>
          <w:sz w:val="22"/>
          <w:szCs w:val="22"/>
        </w:rPr>
        <w:t>Paigaldatud</w:t>
      </w:r>
      <w:proofErr w:type="spellEnd"/>
      <w:r w:rsidRPr="00954ED1">
        <w:rPr>
          <w:rFonts w:ascii="Calibri" w:hAnsi="Calibri"/>
          <w:sz w:val="22"/>
          <w:szCs w:val="22"/>
        </w:rPr>
        <w:t xml:space="preserve"> </w:t>
      </w:r>
      <w:proofErr w:type="spellStart"/>
      <w:r w:rsidRPr="00954ED1">
        <w:rPr>
          <w:rFonts w:ascii="Calibri" w:hAnsi="Calibri"/>
          <w:sz w:val="22"/>
          <w:szCs w:val="22"/>
        </w:rPr>
        <w:t>kaitsmed</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projekteeritud</w:t>
      </w:r>
      <w:proofErr w:type="spellEnd"/>
      <w:r w:rsidRPr="00954ED1">
        <w:rPr>
          <w:rFonts w:ascii="Calibri" w:hAnsi="Calibri"/>
          <w:sz w:val="22"/>
          <w:szCs w:val="22"/>
        </w:rPr>
        <w:t xml:space="preserve"> </w:t>
      </w:r>
      <w:proofErr w:type="spellStart"/>
      <w:r w:rsidRPr="00954ED1">
        <w:rPr>
          <w:rFonts w:ascii="Calibri" w:hAnsi="Calibri"/>
          <w:sz w:val="22"/>
          <w:szCs w:val="22"/>
        </w:rPr>
        <w:t>maanduspaigaldised</w:t>
      </w:r>
      <w:proofErr w:type="spellEnd"/>
      <w:r w:rsidRPr="00954ED1">
        <w:rPr>
          <w:rFonts w:ascii="Calibri" w:hAnsi="Calibri"/>
          <w:sz w:val="22"/>
          <w:szCs w:val="22"/>
        </w:rPr>
        <w:t xml:space="preserve"> </w:t>
      </w:r>
      <w:proofErr w:type="spellStart"/>
      <w:r w:rsidRPr="00954ED1">
        <w:rPr>
          <w:rFonts w:ascii="Calibri" w:hAnsi="Calibri"/>
          <w:sz w:val="22"/>
          <w:szCs w:val="22"/>
        </w:rPr>
        <w:t>tagavad</w:t>
      </w:r>
      <w:proofErr w:type="spellEnd"/>
      <w:r w:rsidRPr="00954ED1">
        <w:rPr>
          <w:rFonts w:ascii="Calibri" w:hAnsi="Calibri"/>
          <w:sz w:val="22"/>
          <w:szCs w:val="22"/>
        </w:rPr>
        <w:t xml:space="preserve"> </w:t>
      </w:r>
      <w:proofErr w:type="spellStart"/>
      <w:r w:rsidRPr="00954ED1">
        <w:rPr>
          <w:rFonts w:ascii="Calibri" w:hAnsi="Calibri"/>
          <w:sz w:val="22"/>
          <w:szCs w:val="22"/>
        </w:rPr>
        <w:t>elektriseadmete</w:t>
      </w:r>
      <w:proofErr w:type="spellEnd"/>
      <w:r w:rsidRPr="00954ED1">
        <w:rPr>
          <w:rFonts w:ascii="Calibri" w:hAnsi="Calibri"/>
          <w:sz w:val="22"/>
          <w:szCs w:val="22"/>
        </w:rPr>
        <w:t xml:space="preserve"> </w:t>
      </w:r>
      <w:proofErr w:type="spellStart"/>
      <w:r w:rsidRPr="00954ED1">
        <w:rPr>
          <w:rFonts w:ascii="Calibri" w:hAnsi="Calibri"/>
          <w:sz w:val="22"/>
          <w:szCs w:val="22"/>
        </w:rPr>
        <w:t>ohutuse</w:t>
      </w:r>
      <w:proofErr w:type="spellEnd"/>
      <w:r w:rsidRPr="00954ED1">
        <w:rPr>
          <w:rFonts w:ascii="Calibri" w:hAnsi="Calibri"/>
          <w:sz w:val="22"/>
          <w:szCs w:val="22"/>
        </w:rPr>
        <w:t xml:space="preserve">. </w:t>
      </w:r>
      <w:proofErr w:type="spellStart"/>
      <w:r w:rsidRPr="00954ED1">
        <w:rPr>
          <w:rFonts w:ascii="Calibri" w:hAnsi="Calibri"/>
          <w:sz w:val="22"/>
          <w:szCs w:val="22"/>
        </w:rPr>
        <w:t>Uute</w:t>
      </w:r>
      <w:proofErr w:type="spellEnd"/>
      <w:r w:rsidRPr="00954ED1">
        <w:rPr>
          <w:rFonts w:ascii="Calibri" w:hAnsi="Calibri"/>
          <w:sz w:val="22"/>
          <w:szCs w:val="22"/>
        </w:rPr>
        <w:t xml:space="preserve"> </w:t>
      </w:r>
      <w:proofErr w:type="spellStart"/>
      <w:r w:rsidRPr="00954ED1">
        <w:rPr>
          <w:rFonts w:ascii="Calibri" w:hAnsi="Calibri"/>
          <w:sz w:val="22"/>
          <w:szCs w:val="22"/>
        </w:rPr>
        <w:t>madalpingeliinide</w:t>
      </w:r>
      <w:proofErr w:type="spellEnd"/>
      <w:r w:rsidRPr="00954ED1">
        <w:rPr>
          <w:rFonts w:ascii="Calibri" w:hAnsi="Calibri"/>
          <w:sz w:val="22"/>
          <w:szCs w:val="22"/>
        </w:rPr>
        <w:t xml:space="preserve"> </w:t>
      </w:r>
      <w:proofErr w:type="spellStart"/>
      <w:r w:rsidRPr="00954ED1">
        <w:rPr>
          <w:rFonts w:ascii="Calibri" w:hAnsi="Calibri"/>
          <w:sz w:val="22"/>
          <w:szCs w:val="22"/>
        </w:rPr>
        <w:t>pingestamise</w:t>
      </w:r>
      <w:proofErr w:type="spellEnd"/>
      <w:r w:rsidRPr="00954ED1">
        <w:rPr>
          <w:rFonts w:ascii="Calibri" w:hAnsi="Calibri"/>
          <w:sz w:val="22"/>
          <w:szCs w:val="22"/>
        </w:rPr>
        <w:t xml:space="preserve"> </w:t>
      </w:r>
      <w:proofErr w:type="spellStart"/>
      <w:r w:rsidRPr="00954ED1">
        <w:rPr>
          <w:rFonts w:ascii="Calibri" w:hAnsi="Calibri"/>
          <w:sz w:val="22"/>
          <w:szCs w:val="22"/>
        </w:rPr>
        <w:t>käigus</w:t>
      </w:r>
      <w:proofErr w:type="spellEnd"/>
      <w:r w:rsidRPr="00954ED1">
        <w:rPr>
          <w:rFonts w:ascii="Calibri" w:hAnsi="Calibri"/>
          <w:sz w:val="22"/>
          <w:szCs w:val="22"/>
        </w:rPr>
        <w:t xml:space="preserve"> </w:t>
      </w:r>
      <w:proofErr w:type="spellStart"/>
      <w:r w:rsidRPr="00954ED1">
        <w:rPr>
          <w:rFonts w:ascii="Calibri" w:hAnsi="Calibri"/>
          <w:sz w:val="22"/>
          <w:szCs w:val="22"/>
        </w:rPr>
        <w:t>kontrollida</w:t>
      </w:r>
      <w:proofErr w:type="spellEnd"/>
      <w:r w:rsidRPr="00954ED1">
        <w:rPr>
          <w:rFonts w:ascii="Calibri" w:hAnsi="Calibri"/>
          <w:sz w:val="22"/>
          <w:szCs w:val="22"/>
        </w:rPr>
        <w:t xml:space="preserve"> </w:t>
      </w:r>
      <w:proofErr w:type="spellStart"/>
      <w:r w:rsidRPr="00954ED1">
        <w:rPr>
          <w:rFonts w:ascii="Calibri" w:hAnsi="Calibri"/>
          <w:sz w:val="22"/>
          <w:szCs w:val="22"/>
        </w:rPr>
        <w:t>faasijärjestuse</w:t>
      </w:r>
      <w:proofErr w:type="spellEnd"/>
      <w:r w:rsidRPr="00954ED1">
        <w:rPr>
          <w:rFonts w:ascii="Calibri" w:hAnsi="Calibri"/>
          <w:sz w:val="22"/>
          <w:szCs w:val="22"/>
        </w:rPr>
        <w:t xml:space="preserve"> </w:t>
      </w:r>
      <w:proofErr w:type="spellStart"/>
      <w:r w:rsidRPr="00954ED1">
        <w:rPr>
          <w:rFonts w:ascii="Calibri" w:hAnsi="Calibri"/>
          <w:sz w:val="22"/>
          <w:szCs w:val="22"/>
        </w:rPr>
        <w:t>sobivust</w:t>
      </w:r>
      <w:proofErr w:type="spellEnd"/>
      <w:r w:rsidRPr="00954ED1">
        <w:rPr>
          <w:rFonts w:ascii="Calibri" w:hAnsi="Calibri"/>
          <w:sz w:val="22"/>
          <w:szCs w:val="22"/>
        </w:rPr>
        <w:t xml:space="preserve"> </w:t>
      </w:r>
      <w:proofErr w:type="spellStart"/>
      <w:r w:rsidRPr="00954ED1">
        <w:rPr>
          <w:rFonts w:ascii="Calibri" w:hAnsi="Calibri"/>
          <w:sz w:val="22"/>
          <w:szCs w:val="22"/>
        </w:rPr>
        <w:t>kõigile</w:t>
      </w:r>
      <w:proofErr w:type="spellEnd"/>
      <w:r w:rsidRPr="00954ED1">
        <w:rPr>
          <w:rFonts w:ascii="Calibri" w:hAnsi="Calibri"/>
          <w:sz w:val="22"/>
          <w:szCs w:val="22"/>
        </w:rPr>
        <w:t xml:space="preserve"> </w:t>
      </w:r>
      <w:proofErr w:type="spellStart"/>
      <w:r w:rsidRPr="00954ED1">
        <w:rPr>
          <w:rFonts w:ascii="Calibri" w:hAnsi="Calibri"/>
          <w:sz w:val="22"/>
          <w:szCs w:val="22"/>
        </w:rPr>
        <w:t>kolmefaasilistele</w:t>
      </w:r>
      <w:proofErr w:type="spellEnd"/>
      <w:r w:rsidRPr="00954ED1">
        <w:rPr>
          <w:rFonts w:ascii="Calibri" w:hAnsi="Calibri"/>
          <w:sz w:val="22"/>
          <w:szCs w:val="22"/>
        </w:rPr>
        <w:t xml:space="preserve"> </w:t>
      </w:r>
      <w:proofErr w:type="spellStart"/>
      <w:r w:rsidRPr="00954ED1">
        <w:rPr>
          <w:rFonts w:ascii="Calibri" w:hAnsi="Calibri"/>
          <w:sz w:val="22"/>
          <w:szCs w:val="22"/>
        </w:rPr>
        <w:t>tarbijatele</w:t>
      </w:r>
      <w:proofErr w:type="spellEnd"/>
      <w:r w:rsidRPr="00954ED1">
        <w:rPr>
          <w:rFonts w:ascii="Calibri" w:hAnsi="Calibri"/>
          <w:sz w:val="22"/>
          <w:szCs w:val="22"/>
        </w:rPr>
        <w:t xml:space="preserve">. </w:t>
      </w:r>
      <w:proofErr w:type="spellStart"/>
      <w:r w:rsidRPr="00954ED1">
        <w:rPr>
          <w:rFonts w:ascii="Calibri" w:hAnsi="Calibri"/>
          <w:sz w:val="22"/>
          <w:szCs w:val="22"/>
        </w:rPr>
        <w:t>Projekti</w:t>
      </w:r>
      <w:proofErr w:type="spellEnd"/>
      <w:r w:rsidRPr="00954ED1">
        <w:rPr>
          <w:rFonts w:ascii="Calibri" w:hAnsi="Calibri"/>
          <w:sz w:val="22"/>
          <w:szCs w:val="22"/>
        </w:rPr>
        <w:t xml:space="preserve"> </w:t>
      </w:r>
      <w:proofErr w:type="spellStart"/>
      <w:r w:rsidRPr="00954ED1">
        <w:rPr>
          <w:rFonts w:ascii="Calibri" w:hAnsi="Calibri"/>
          <w:sz w:val="22"/>
          <w:szCs w:val="22"/>
        </w:rPr>
        <w:t>asendiplaanil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töömahtude</w:t>
      </w:r>
      <w:proofErr w:type="spellEnd"/>
      <w:r w:rsidRPr="00954ED1">
        <w:rPr>
          <w:rFonts w:ascii="Calibri" w:hAnsi="Calibri"/>
          <w:sz w:val="22"/>
          <w:szCs w:val="22"/>
        </w:rPr>
        <w:t xml:space="preserve"> </w:t>
      </w:r>
      <w:proofErr w:type="spellStart"/>
      <w:r w:rsidRPr="00954ED1">
        <w:rPr>
          <w:rFonts w:ascii="Calibri" w:hAnsi="Calibri"/>
          <w:sz w:val="22"/>
          <w:szCs w:val="22"/>
        </w:rPr>
        <w:t>tabelis</w:t>
      </w:r>
      <w:proofErr w:type="spellEnd"/>
      <w:r w:rsidRPr="00954ED1">
        <w:rPr>
          <w:rFonts w:ascii="Calibri" w:hAnsi="Calibri"/>
          <w:sz w:val="22"/>
          <w:szCs w:val="22"/>
        </w:rPr>
        <w:t xml:space="preserve"> on </w:t>
      </w:r>
      <w:proofErr w:type="spellStart"/>
      <w:r w:rsidRPr="00954ED1">
        <w:rPr>
          <w:rFonts w:ascii="Calibri" w:hAnsi="Calibri"/>
          <w:sz w:val="22"/>
          <w:szCs w:val="22"/>
        </w:rPr>
        <w:t>toodud</w:t>
      </w:r>
      <w:proofErr w:type="spellEnd"/>
      <w:r w:rsidRPr="00954ED1">
        <w:rPr>
          <w:rFonts w:ascii="Calibri" w:hAnsi="Calibri"/>
          <w:sz w:val="22"/>
          <w:szCs w:val="22"/>
        </w:rPr>
        <w:t xml:space="preserve"> </w:t>
      </w:r>
      <w:proofErr w:type="spellStart"/>
      <w:r w:rsidRPr="00954ED1">
        <w:rPr>
          <w:rFonts w:ascii="Calibri" w:hAnsi="Calibri"/>
          <w:sz w:val="22"/>
          <w:szCs w:val="22"/>
        </w:rPr>
        <w:t>kaablitele</w:t>
      </w:r>
      <w:proofErr w:type="spellEnd"/>
      <w:r w:rsidRPr="00954ED1">
        <w:rPr>
          <w:rFonts w:ascii="Calibri" w:hAnsi="Calibri"/>
          <w:sz w:val="22"/>
          <w:szCs w:val="22"/>
        </w:rPr>
        <w:t xml:space="preserve"> </w:t>
      </w:r>
      <w:proofErr w:type="spellStart"/>
      <w:r w:rsidRPr="00954ED1">
        <w:rPr>
          <w:rFonts w:ascii="Calibri" w:hAnsi="Calibri"/>
          <w:sz w:val="22"/>
          <w:szCs w:val="22"/>
        </w:rPr>
        <w:t>projektsioon</w:t>
      </w:r>
      <w:proofErr w:type="spellEnd"/>
      <w:r w:rsidRPr="00954ED1">
        <w:rPr>
          <w:rFonts w:ascii="Calibri" w:hAnsi="Calibri"/>
          <w:sz w:val="22"/>
          <w:szCs w:val="22"/>
        </w:rPr>
        <w:t xml:space="preserve"> </w:t>
      </w:r>
      <w:proofErr w:type="spellStart"/>
      <w:r w:rsidRPr="00954ED1">
        <w:rPr>
          <w:rFonts w:ascii="Calibri" w:hAnsi="Calibri"/>
          <w:sz w:val="22"/>
          <w:szCs w:val="22"/>
        </w:rPr>
        <w:t>väärtused</w:t>
      </w:r>
      <w:proofErr w:type="spellEnd"/>
      <w:r w:rsidRPr="00954ED1">
        <w:rPr>
          <w:rFonts w:ascii="Calibri" w:hAnsi="Calibri"/>
          <w:sz w:val="22"/>
          <w:szCs w:val="22"/>
        </w:rPr>
        <w:t xml:space="preserve">. </w:t>
      </w:r>
      <w:proofErr w:type="spellStart"/>
      <w:r w:rsidRPr="00954ED1">
        <w:rPr>
          <w:rFonts w:ascii="Calibri" w:hAnsi="Calibri"/>
          <w:sz w:val="22"/>
          <w:szCs w:val="22"/>
        </w:rPr>
        <w:t>Seletuskirjas</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elektrilisel</w:t>
      </w:r>
      <w:proofErr w:type="spellEnd"/>
      <w:r w:rsidRPr="00954ED1">
        <w:rPr>
          <w:rFonts w:ascii="Calibri" w:hAnsi="Calibri"/>
          <w:sz w:val="22"/>
          <w:szCs w:val="22"/>
        </w:rPr>
        <w:t xml:space="preserve"> </w:t>
      </w:r>
      <w:proofErr w:type="spellStart"/>
      <w:r w:rsidRPr="00954ED1">
        <w:rPr>
          <w:rFonts w:ascii="Calibri" w:hAnsi="Calibri"/>
          <w:sz w:val="22"/>
          <w:szCs w:val="22"/>
        </w:rPr>
        <w:t>skeemil</w:t>
      </w:r>
      <w:proofErr w:type="spellEnd"/>
      <w:r w:rsidRPr="00954ED1">
        <w:rPr>
          <w:rFonts w:ascii="Calibri" w:hAnsi="Calibri"/>
          <w:sz w:val="22"/>
          <w:szCs w:val="22"/>
        </w:rPr>
        <w:t xml:space="preserve">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materjalide</w:t>
      </w:r>
      <w:proofErr w:type="spellEnd"/>
      <w:r w:rsidRPr="00954ED1">
        <w:rPr>
          <w:rFonts w:ascii="Calibri" w:hAnsi="Calibri"/>
          <w:sz w:val="22"/>
          <w:szCs w:val="22"/>
        </w:rPr>
        <w:t xml:space="preserve"> </w:t>
      </w:r>
      <w:proofErr w:type="spellStart"/>
      <w:r w:rsidRPr="00954ED1">
        <w:rPr>
          <w:rFonts w:ascii="Calibri" w:hAnsi="Calibri"/>
          <w:sz w:val="22"/>
          <w:szCs w:val="22"/>
        </w:rPr>
        <w:t>spetsifikatsioonis</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 </w:t>
      </w:r>
      <w:proofErr w:type="spellStart"/>
      <w:r w:rsidRPr="00954ED1">
        <w:rPr>
          <w:rFonts w:ascii="Calibri" w:hAnsi="Calibri"/>
          <w:sz w:val="22"/>
          <w:szCs w:val="22"/>
        </w:rPr>
        <w:t>reserv</w:t>
      </w:r>
      <w:proofErr w:type="spellEnd"/>
      <w:r w:rsidRPr="00954ED1">
        <w:rPr>
          <w:rFonts w:ascii="Calibri" w:hAnsi="Calibri"/>
          <w:sz w:val="22"/>
          <w:szCs w:val="22"/>
        </w:rPr>
        <w:t>.</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791DACAB" w:rsidR="00DF0837" w:rsidRPr="003D47B9" w:rsidRDefault="00DF0837" w:rsidP="003D47B9">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 xml:space="preserve">OÜ </w:t>
      </w:r>
      <w:r w:rsidR="009D6960">
        <w:rPr>
          <w:rFonts w:ascii="Calibri" w:hAnsi="Calibri"/>
          <w:bCs/>
          <w:sz w:val="22"/>
          <w:szCs w:val="22"/>
          <w:lang w:val="et-EE"/>
        </w:rPr>
        <w:t>Kirjanurk</w:t>
      </w:r>
      <w:r w:rsidRPr="00125FD3">
        <w:rPr>
          <w:rFonts w:ascii="Calibri" w:hAnsi="Calibri"/>
          <w:bCs/>
          <w:sz w:val="22"/>
          <w:szCs w:val="22"/>
          <w:lang w:val="et-EE"/>
        </w:rPr>
        <w:t xml:space="preserve"> </w:t>
      </w:r>
      <w:r w:rsidRPr="00FB09C2">
        <w:rPr>
          <w:rFonts w:ascii="Calibri" w:hAnsi="Calibri"/>
          <w:bCs/>
          <w:sz w:val="22"/>
          <w:szCs w:val="22"/>
          <w:lang w:val="et-EE"/>
        </w:rPr>
        <w:t>„</w:t>
      </w:r>
      <w:r w:rsidR="00DF39FF">
        <w:rPr>
          <w:rFonts w:ascii="Calibri" w:hAnsi="Calibri"/>
          <w:bCs/>
          <w:sz w:val="22"/>
          <w:szCs w:val="22"/>
          <w:lang w:val="et-EE"/>
        </w:rPr>
        <w:t>Geodeetiline alusplaan</w:t>
      </w:r>
      <w:r w:rsidRPr="00FB09C2">
        <w:rPr>
          <w:rFonts w:ascii="Calibri" w:hAnsi="Calibri"/>
          <w:bCs/>
          <w:sz w:val="22"/>
          <w:szCs w:val="22"/>
          <w:lang w:val="et-EE"/>
        </w:rPr>
        <w:t>“</w:t>
      </w:r>
      <w:r>
        <w:rPr>
          <w:rFonts w:ascii="Calibri" w:hAnsi="Calibri"/>
          <w:bCs/>
          <w:sz w:val="22"/>
          <w:szCs w:val="22"/>
          <w:lang w:val="et-EE"/>
        </w:rPr>
        <w:t xml:space="preserve"> </w:t>
      </w:r>
      <w:r w:rsidRPr="00FB09C2">
        <w:rPr>
          <w:rFonts w:ascii="Calibri" w:hAnsi="Calibri"/>
          <w:bCs/>
          <w:sz w:val="22"/>
          <w:szCs w:val="22"/>
          <w:lang w:val="et-EE"/>
        </w:rPr>
        <w:t>(töö nr.</w:t>
      </w:r>
      <w:r w:rsidR="00D46B3B">
        <w:rPr>
          <w:rFonts w:ascii="Calibri" w:hAnsi="Calibri"/>
          <w:bCs/>
          <w:sz w:val="22"/>
          <w:szCs w:val="22"/>
          <w:lang w:val="et-EE"/>
        </w:rPr>
        <w:t>13076</w:t>
      </w:r>
      <w:r w:rsidR="00E74551">
        <w:rPr>
          <w:rFonts w:ascii="Calibri" w:hAnsi="Calibri"/>
          <w:bCs/>
          <w:sz w:val="22"/>
          <w:szCs w:val="22"/>
          <w:lang w:val="et-EE"/>
        </w:rPr>
        <w:t>G</w:t>
      </w:r>
      <w:r w:rsidRPr="00FB09C2">
        <w:rPr>
          <w:rFonts w:ascii="Calibri" w:hAnsi="Calibri"/>
          <w:bCs/>
          <w:sz w:val="22"/>
          <w:szCs w:val="22"/>
          <w:lang w:val="et-EE"/>
        </w:rPr>
        <w:t xml:space="preserve"> </w:t>
      </w:r>
      <w:r>
        <w:rPr>
          <w:rFonts w:ascii="Calibri" w:hAnsi="Calibri"/>
          <w:bCs/>
          <w:sz w:val="22"/>
          <w:szCs w:val="22"/>
          <w:lang w:val="et-EE"/>
        </w:rPr>
        <w:t xml:space="preserve">; </w:t>
      </w:r>
      <w:r w:rsidR="00D46B3B">
        <w:rPr>
          <w:rFonts w:ascii="Calibri" w:hAnsi="Calibri"/>
          <w:bCs/>
          <w:sz w:val="22"/>
          <w:szCs w:val="22"/>
          <w:lang w:val="et-EE"/>
        </w:rPr>
        <w:t>12</w:t>
      </w:r>
      <w:r>
        <w:rPr>
          <w:rFonts w:ascii="Calibri" w:hAnsi="Calibri"/>
          <w:bCs/>
          <w:sz w:val="22"/>
          <w:szCs w:val="22"/>
          <w:lang w:val="et-EE"/>
        </w:rPr>
        <w:t>.20</w:t>
      </w:r>
      <w:r w:rsidR="003D47B9">
        <w:rPr>
          <w:rFonts w:ascii="Calibri" w:hAnsi="Calibri"/>
          <w:bCs/>
          <w:sz w:val="22"/>
          <w:szCs w:val="22"/>
          <w:lang w:val="et-EE"/>
        </w:rPr>
        <w:t>2</w:t>
      </w:r>
      <w:r w:rsidR="00E74551">
        <w:rPr>
          <w:rFonts w:ascii="Calibri" w:hAnsi="Calibri"/>
          <w:bCs/>
          <w:sz w:val="22"/>
          <w:szCs w:val="22"/>
          <w:lang w:val="et-EE"/>
        </w:rPr>
        <w:t>4</w:t>
      </w:r>
      <w:r w:rsidRPr="00FB09C2">
        <w:rPr>
          <w:rFonts w:ascii="Calibri" w:hAnsi="Calibri"/>
          <w:bCs/>
          <w:sz w:val="22"/>
          <w:szCs w:val="22"/>
          <w:lang w:val="et-EE"/>
        </w:rPr>
        <w:t>).</w:t>
      </w:r>
      <w:r w:rsidRPr="00573516">
        <w:rPr>
          <w:rFonts w:ascii="Calibri" w:hAnsi="Calibri"/>
          <w:bCs/>
          <w:sz w:val="22"/>
          <w:szCs w:val="22"/>
          <w:lang w:val="et-EE"/>
        </w:rPr>
        <w:t xml:space="preserve"> </w:t>
      </w:r>
      <w:r>
        <w:rPr>
          <w:rFonts w:ascii="Calibri" w:hAnsi="Calibri"/>
          <w:bCs/>
          <w:sz w:val="22"/>
          <w:szCs w:val="22"/>
          <w:lang w:val="et-EE"/>
        </w:rPr>
        <w:t xml:space="preserve">Kõrgused EH2000 süsteemis ja koordinaadid L-EST 97 süsteemis. Plaanil kajastatud piirid </w:t>
      </w:r>
      <w:r w:rsidR="00CA5543">
        <w:rPr>
          <w:rFonts w:ascii="Calibri" w:hAnsi="Calibri"/>
          <w:bCs/>
          <w:sz w:val="22"/>
          <w:szCs w:val="22"/>
          <w:lang w:val="et-EE"/>
        </w:rPr>
        <w:t>1</w:t>
      </w:r>
      <w:r w:rsidR="00D46B3B">
        <w:rPr>
          <w:rFonts w:ascii="Calibri" w:hAnsi="Calibri"/>
          <w:bCs/>
          <w:sz w:val="22"/>
          <w:szCs w:val="22"/>
          <w:lang w:val="et-EE"/>
        </w:rPr>
        <w:t>8</w:t>
      </w:r>
      <w:r w:rsidR="006F703A">
        <w:rPr>
          <w:rFonts w:ascii="Calibri" w:hAnsi="Calibri"/>
          <w:bCs/>
          <w:sz w:val="22"/>
          <w:szCs w:val="22"/>
          <w:lang w:val="et-EE"/>
        </w:rPr>
        <w:t>.</w:t>
      </w:r>
      <w:r w:rsidR="00D46B3B">
        <w:rPr>
          <w:rFonts w:ascii="Calibri" w:hAnsi="Calibri"/>
          <w:bCs/>
          <w:sz w:val="22"/>
          <w:szCs w:val="22"/>
          <w:lang w:val="et-EE"/>
        </w:rPr>
        <w:t>12</w:t>
      </w:r>
      <w:r w:rsidR="006F703A">
        <w:rPr>
          <w:rFonts w:ascii="Calibri" w:hAnsi="Calibri"/>
          <w:bCs/>
          <w:sz w:val="22"/>
          <w:szCs w:val="22"/>
          <w:lang w:val="et-EE"/>
        </w:rPr>
        <w:t>.202</w:t>
      </w:r>
      <w:r w:rsidR="001C5222">
        <w:rPr>
          <w:rFonts w:ascii="Calibri" w:hAnsi="Calibri"/>
          <w:bCs/>
          <w:sz w:val="22"/>
          <w:szCs w:val="22"/>
          <w:lang w:val="et-EE"/>
        </w:rPr>
        <w:t>4</w:t>
      </w:r>
      <w:r w:rsidRPr="003D47B9">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25532955"/>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510AA645" w14:textId="77777777" w:rsidR="00765B65" w:rsidRPr="00765B65" w:rsidRDefault="00765B65" w:rsidP="00765B65">
      <w:pPr>
        <w:rPr>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1" w:name="_Toc21353770"/>
      <w:bookmarkStart w:id="12" w:name="_Toc125532956"/>
      <w:r>
        <w:rPr>
          <w:rFonts w:ascii="Calibri" w:hAnsi="Calibri"/>
          <w:b/>
          <w:sz w:val="24"/>
          <w:lang w:val="et-EE"/>
        </w:rPr>
        <w:t xml:space="preserve">Projekteeritud 0,4 kV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4E28708B" w14:textId="1AF9978D" w:rsidR="009F3336" w:rsidRDefault="0086407E" w:rsidP="005078D7">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proofErr w:type="spellStart"/>
      <w:r w:rsidR="00D220B2" w:rsidRPr="002A2325">
        <w:rPr>
          <w:rFonts w:ascii="Calibri" w:hAnsi="Calibri"/>
          <w:sz w:val="22"/>
          <w:szCs w:val="22"/>
        </w:rPr>
        <w:t>Projekteeritud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kaablite</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parameetrid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koos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algus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ja</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lõpp-punktidega</w:t>
      </w:r>
      <w:proofErr w:type="spellEnd"/>
      <w:r w:rsidR="00D220B2" w:rsidRPr="002A2325">
        <w:rPr>
          <w:rFonts w:ascii="Calibri" w:hAnsi="Calibri"/>
          <w:sz w:val="22"/>
          <w:szCs w:val="22"/>
        </w:rPr>
        <w:t xml:space="preserve"> on </w:t>
      </w:r>
      <w:proofErr w:type="spellStart"/>
      <w:r w:rsidR="00D220B2" w:rsidRPr="002A2325">
        <w:rPr>
          <w:rFonts w:ascii="Calibri" w:hAnsi="Calibri"/>
          <w:sz w:val="22"/>
          <w:szCs w:val="22"/>
        </w:rPr>
        <w:t>toodud</w:t>
      </w:r>
      <w:proofErr w:type="spellEnd"/>
      <w:r w:rsidR="00D220B2" w:rsidRPr="002A2325">
        <w:rPr>
          <w:rFonts w:ascii="Calibri" w:hAnsi="Calibri"/>
          <w:sz w:val="22"/>
          <w:szCs w:val="22"/>
        </w:rPr>
        <w:t xml:space="preserve"> </w:t>
      </w:r>
      <w:proofErr w:type="spellStart"/>
      <w:r w:rsidR="000D62E7">
        <w:rPr>
          <w:rFonts w:ascii="Calibri" w:hAnsi="Calibri"/>
          <w:sz w:val="22"/>
          <w:szCs w:val="22"/>
        </w:rPr>
        <w:t>üld</w:t>
      </w:r>
      <w:r w:rsidR="00D220B2" w:rsidRPr="002A2325">
        <w:rPr>
          <w:rFonts w:ascii="Calibri" w:hAnsi="Calibri"/>
          <w:sz w:val="22"/>
          <w:szCs w:val="22"/>
        </w:rPr>
        <w:t>elektriskeemil</w:t>
      </w:r>
      <w:proofErr w:type="spellEnd"/>
      <w:r w:rsidR="00D220B2" w:rsidRPr="002A2325">
        <w:rPr>
          <w:rFonts w:ascii="Calibri" w:hAnsi="Calibri"/>
          <w:sz w:val="22"/>
          <w:szCs w:val="22"/>
        </w:rPr>
        <w:t xml:space="preserve"> </w:t>
      </w:r>
      <w:r w:rsidR="008F0C93">
        <w:rPr>
          <w:rFonts w:ascii="Calibri" w:hAnsi="Calibri"/>
          <w:sz w:val="22"/>
          <w:szCs w:val="22"/>
        </w:rPr>
        <w:t>0</w:t>
      </w:r>
      <w:r w:rsidR="0039691D">
        <w:rPr>
          <w:rFonts w:ascii="Calibri" w:hAnsi="Calibri"/>
          <w:sz w:val="22"/>
          <w:szCs w:val="22"/>
        </w:rPr>
        <w:t>0</w:t>
      </w:r>
      <w:r w:rsidR="008F4743">
        <w:rPr>
          <w:rFonts w:ascii="Calibri" w:hAnsi="Calibri"/>
          <w:sz w:val="22"/>
          <w:szCs w:val="22"/>
        </w:rPr>
        <w:t>2</w:t>
      </w:r>
      <w:r w:rsidR="00D220B2" w:rsidRPr="002A2325">
        <w:rPr>
          <w:rFonts w:ascii="Calibri" w:hAnsi="Calibri"/>
          <w:sz w:val="22"/>
          <w:szCs w:val="22"/>
        </w:rPr>
        <w:t>,</w:t>
      </w:r>
      <w:r w:rsidR="00D220B2" w:rsidRPr="008B0363">
        <w:rPr>
          <w:rFonts w:ascii="Calibri" w:hAnsi="Calibri"/>
          <w:sz w:val="22"/>
          <w:szCs w:val="22"/>
        </w:rPr>
        <w:t xml:space="preserve"> </w:t>
      </w:r>
      <w:proofErr w:type="spellStart"/>
      <w:r w:rsidR="00D220B2" w:rsidRPr="008B0363">
        <w:rPr>
          <w:rFonts w:ascii="Calibri" w:hAnsi="Calibri"/>
          <w:sz w:val="22"/>
          <w:szCs w:val="22"/>
        </w:rPr>
        <w:t>kaablite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kulgemine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lo</w:t>
      </w:r>
      <w:r w:rsidR="000C6130">
        <w:rPr>
          <w:rFonts w:ascii="Calibri" w:hAnsi="Calibri"/>
          <w:sz w:val="22"/>
          <w:szCs w:val="22"/>
        </w:rPr>
        <w:t>oduses</w:t>
      </w:r>
      <w:proofErr w:type="spellEnd"/>
      <w:r w:rsidR="000C6130">
        <w:rPr>
          <w:rFonts w:ascii="Calibri" w:hAnsi="Calibri"/>
          <w:sz w:val="22"/>
          <w:szCs w:val="22"/>
        </w:rPr>
        <w:t xml:space="preserve"> on </w:t>
      </w:r>
      <w:proofErr w:type="spellStart"/>
      <w:r w:rsidR="000C6130">
        <w:rPr>
          <w:rFonts w:ascii="Calibri" w:hAnsi="Calibri"/>
          <w:sz w:val="22"/>
          <w:szCs w:val="22"/>
        </w:rPr>
        <w:t>esitatud</w:t>
      </w:r>
      <w:proofErr w:type="spellEnd"/>
      <w:r w:rsidR="000C6130">
        <w:rPr>
          <w:rFonts w:ascii="Calibri" w:hAnsi="Calibri"/>
          <w:sz w:val="22"/>
          <w:szCs w:val="22"/>
        </w:rPr>
        <w:t xml:space="preserve"> </w:t>
      </w:r>
      <w:proofErr w:type="spellStart"/>
      <w:r w:rsidR="000C6130">
        <w:rPr>
          <w:rFonts w:ascii="Calibri" w:hAnsi="Calibri"/>
          <w:sz w:val="22"/>
          <w:szCs w:val="22"/>
        </w:rPr>
        <w:t>asendiplaanidel</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põhimaterjalid</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w:t>
      </w:r>
      <w:r w:rsidR="004C4AC7">
        <w:rPr>
          <w:rFonts w:ascii="Calibri" w:hAnsi="Calibri"/>
          <w:sz w:val="22"/>
          <w:szCs w:val="22"/>
        </w:rPr>
        <w:t>oos</w:t>
      </w:r>
      <w:proofErr w:type="spellEnd"/>
      <w:r w:rsidR="004C4AC7">
        <w:rPr>
          <w:rFonts w:ascii="Calibri" w:hAnsi="Calibri"/>
          <w:sz w:val="22"/>
          <w:szCs w:val="22"/>
        </w:rPr>
        <w:t xml:space="preserve"> </w:t>
      </w:r>
      <w:proofErr w:type="spellStart"/>
      <w:r w:rsidR="004C4AC7">
        <w:rPr>
          <w:rFonts w:ascii="Calibri" w:hAnsi="Calibri"/>
          <w:sz w:val="22"/>
          <w:szCs w:val="22"/>
        </w:rPr>
        <w:t>varuga</w:t>
      </w:r>
      <w:proofErr w:type="spellEnd"/>
      <w:r w:rsidR="004C4AC7">
        <w:rPr>
          <w:rFonts w:ascii="Calibri" w:hAnsi="Calibri"/>
          <w:sz w:val="22"/>
          <w:szCs w:val="22"/>
        </w:rPr>
        <w:t xml:space="preserve"> </w:t>
      </w:r>
      <w:proofErr w:type="spellStart"/>
      <w:r w:rsidR="004C4AC7">
        <w:rPr>
          <w:rFonts w:ascii="Calibri" w:hAnsi="Calibri"/>
          <w:sz w:val="22"/>
          <w:szCs w:val="22"/>
        </w:rPr>
        <w:t>spetsifikatsioonis</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ning</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tööde</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mahud</w:t>
      </w:r>
      <w:proofErr w:type="spellEnd"/>
      <w:r w:rsidR="00D220B2" w:rsidRPr="00EF53DD">
        <w:rPr>
          <w:rFonts w:ascii="Calibri" w:hAnsi="Calibri"/>
          <w:sz w:val="22"/>
          <w:szCs w:val="22"/>
        </w:rPr>
        <w:t xml:space="preserve"> on </w:t>
      </w:r>
      <w:proofErr w:type="spellStart"/>
      <w:r w:rsidR="00D220B2" w:rsidRPr="00EF53DD">
        <w:rPr>
          <w:rFonts w:ascii="Calibri" w:hAnsi="Calibri"/>
          <w:sz w:val="22"/>
          <w:szCs w:val="22"/>
        </w:rPr>
        <w:t>esitatu</w:t>
      </w:r>
      <w:r w:rsidR="004C4AC7" w:rsidRPr="00EF53DD">
        <w:rPr>
          <w:rFonts w:ascii="Calibri" w:hAnsi="Calibri"/>
          <w:sz w:val="22"/>
          <w:szCs w:val="22"/>
        </w:rPr>
        <w:t>d</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tööde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mahtude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tabelis</w:t>
      </w:r>
      <w:proofErr w:type="spellEnd"/>
      <w:r w:rsidR="00A055C2">
        <w:rPr>
          <w:rFonts w:ascii="Calibri" w:hAnsi="Calibri"/>
          <w:sz w:val="22"/>
          <w:szCs w:val="22"/>
        </w:rPr>
        <w:t>.</w:t>
      </w:r>
    </w:p>
    <w:p w14:paraId="5E93AA20" w14:textId="3016B439" w:rsidR="009D45C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kV </w:t>
      </w:r>
      <w:r w:rsidR="00FA77AF">
        <w:rPr>
          <w:rFonts w:ascii="Calibri" w:hAnsi="Calibri"/>
          <w:sz w:val="22"/>
          <w:szCs w:val="22"/>
          <w:lang w:val="et-EE"/>
        </w:rPr>
        <w:t>maa</w:t>
      </w:r>
      <w:r w:rsidRPr="004C1916">
        <w:rPr>
          <w:rFonts w:ascii="Calibri" w:hAnsi="Calibri"/>
          <w:sz w:val="22"/>
          <w:szCs w:val="22"/>
          <w:lang w:val="et-EE"/>
        </w:rPr>
        <w:t>kaab</w:t>
      </w:r>
      <w:r w:rsidR="009C2580">
        <w:rPr>
          <w:rFonts w:ascii="Calibri" w:hAnsi="Calibri"/>
          <w:sz w:val="22"/>
          <w:szCs w:val="22"/>
          <w:lang w:val="et-EE"/>
        </w:rPr>
        <w:t>el</w:t>
      </w:r>
      <w:r w:rsidRPr="004C1916">
        <w:rPr>
          <w:rFonts w:ascii="Calibri" w:hAnsi="Calibri"/>
          <w:sz w:val="22"/>
          <w:szCs w:val="22"/>
          <w:lang w:val="et-EE"/>
        </w:rPr>
        <w:t xml:space="preserve"> saa</w:t>
      </w:r>
      <w:r w:rsidR="009C2580">
        <w:rPr>
          <w:rFonts w:ascii="Calibri" w:hAnsi="Calibri"/>
          <w:sz w:val="22"/>
          <w:szCs w:val="22"/>
          <w:lang w:val="et-EE"/>
        </w:rPr>
        <w:t>b</w:t>
      </w:r>
      <w:r w:rsidR="00FA77AF">
        <w:rPr>
          <w:rFonts w:ascii="Calibri" w:hAnsi="Calibri"/>
          <w:sz w:val="22"/>
          <w:szCs w:val="22"/>
          <w:lang w:val="et-EE"/>
        </w:rPr>
        <w:t xml:space="preserve"> </w:t>
      </w:r>
      <w:r w:rsidR="003D5A85">
        <w:rPr>
          <w:rFonts w:ascii="Calibri" w:hAnsi="Calibri"/>
          <w:sz w:val="22"/>
          <w:szCs w:val="22"/>
          <w:lang w:val="et-EE"/>
        </w:rPr>
        <w:t>AJ</w:t>
      </w:r>
      <w:r w:rsidR="00153CF0">
        <w:rPr>
          <w:rFonts w:ascii="Calibri" w:hAnsi="Calibri"/>
          <w:sz w:val="22"/>
          <w:szCs w:val="22"/>
          <w:lang w:val="et-EE"/>
        </w:rPr>
        <w:t xml:space="preserve"> Seltsimaja:(Roela)</w:t>
      </w:r>
      <w:r w:rsidR="00A21822">
        <w:rPr>
          <w:rFonts w:ascii="Calibri" w:hAnsi="Calibri"/>
          <w:sz w:val="22"/>
          <w:szCs w:val="22"/>
          <w:lang w:val="et-EE"/>
        </w:rPr>
        <w:t xml:space="preserve"> kuni </w:t>
      </w:r>
      <w:r w:rsidR="003D5A85">
        <w:rPr>
          <w:rFonts w:ascii="Calibri" w:hAnsi="Calibri"/>
          <w:sz w:val="22"/>
          <w:szCs w:val="22"/>
          <w:lang w:val="et-EE"/>
        </w:rPr>
        <w:t>LK23</w:t>
      </w:r>
      <w:r w:rsidR="00BF0107">
        <w:rPr>
          <w:rFonts w:ascii="Calibri" w:hAnsi="Calibri"/>
          <w:sz w:val="22"/>
          <w:szCs w:val="22"/>
          <w:lang w:val="et-EE"/>
        </w:rPr>
        <w:t>2142</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w:t>
      </w:r>
      <w:r w:rsidR="00DA44EA">
        <w:rPr>
          <w:rFonts w:ascii="Calibri" w:hAnsi="Calibri"/>
          <w:sz w:val="22"/>
          <w:szCs w:val="22"/>
          <w:lang w:val="et-EE"/>
        </w:rPr>
        <w:t>lid</w:t>
      </w:r>
      <w:r w:rsidRPr="004C1916">
        <w:rPr>
          <w:rFonts w:ascii="Calibri" w:hAnsi="Calibri"/>
          <w:sz w:val="22"/>
          <w:szCs w:val="22"/>
          <w:lang w:val="et-EE"/>
        </w:rPr>
        <w:t xml:space="preserve"> paigaldada vastavalt asendiplaani</w:t>
      </w:r>
      <w:r>
        <w:rPr>
          <w:rFonts w:ascii="Calibri" w:hAnsi="Calibri"/>
          <w:sz w:val="22"/>
          <w:szCs w:val="22"/>
          <w:lang w:val="et-EE"/>
        </w:rPr>
        <w:t>le</w:t>
      </w:r>
      <w:r w:rsidRPr="004C1916">
        <w:rPr>
          <w:rFonts w:ascii="Calibri" w:hAnsi="Calibri"/>
          <w:sz w:val="22"/>
          <w:szCs w:val="22"/>
          <w:lang w:val="et-EE"/>
        </w:rPr>
        <w:t xml:space="preserve"> </w:t>
      </w:r>
      <w:r>
        <w:rPr>
          <w:rFonts w:ascii="Calibri" w:hAnsi="Calibri"/>
          <w:sz w:val="22"/>
          <w:szCs w:val="22"/>
          <w:lang w:val="et-EE"/>
        </w:rPr>
        <w:t>001</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E7571D">
        <w:rPr>
          <w:rFonts w:ascii="Calibri" w:hAnsi="Calibri"/>
          <w:bCs/>
          <w:sz w:val="22"/>
          <w:szCs w:val="22"/>
          <w:lang w:val="et-EE"/>
        </w:rPr>
        <w:t xml:space="preserve"> kui ei ole viidatud teistmoodi</w:t>
      </w:r>
      <w:r w:rsidR="009D45C9">
        <w:rPr>
          <w:rFonts w:ascii="Calibri" w:hAnsi="Calibri"/>
          <w:bCs/>
          <w:sz w:val="22"/>
          <w:szCs w:val="22"/>
          <w:lang w:val="et-EE"/>
        </w:rPr>
        <w:t>.</w:t>
      </w:r>
    </w:p>
    <w:p w14:paraId="4383B719" w14:textId="77777777" w:rsidR="00700B1E" w:rsidRPr="00843899" w:rsidRDefault="00700B1E" w:rsidP="00700B1E">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140E01" w14:textId="77777777" w:rsidR="00700B1E" w:rsidRPr="00843899" w:rsidRDefault="00700B1E" w:rsidP="00700B1E">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2F6A00A0" w14:textId="77777777" w:rsidR="00700B1E" w:rsidRDefault="00700B1E" w:rsidP="00700B1E">
      <w:pPr>
        <w:pStyle w:val="BodyText"/>
        <w:ind w:right="-709" w:firstLine="426"/>
        <w:jc w:val="both"/>
        <w:rPr>
          <w:rFonts w:ascii="Calibri" w:hAnsi="Calibri"/>
          <w:b/>
          <w:bCs/>
          <w:lang w:val="et-EE"/>
        </w:rPr>
      </w:pPr>
      <w:r w:rsidRPr="00843899">
        <w:rPr>
          <w:rFonts w:ascii="Calibri" w:hAnsi="Calibri"/>
          <w:b/>
          <w:bCs/>
          <w:lang w:val="et-EE"/>
        </w:rPr>
        <w:t>3. Riigitee mahasõitudega ristuvad elektrikaablid paigaldada minimaalselt 1,2 m sügavusele ning 1250 N kaitsetorus.</w:t>
      </w:r>
    </w:p>
    <w:p w14:paraId="52AFF62B" w14:textId="77777777" w:rsidR="00700B1E" w:rsidRDefault="00700B1E" w:rsidP="00FA1CAD">
      <w:pPr>
        <w:pStyle w:val="Header"/>
        <w:tabs>
          <w:tab w:val="clear" w:pos="4153"/>
          <w:tab w:val="center" w:pos="284"/>
        </w:tabs>
        <w:ind w:right="-709"/>
        <w:jc w:val="both"/>
        <w:rPr>
          <w:rFonts w:ascii="Calibri" w:hAnsi="Calibri"/>
          <w:bCs/>
          <w:sz w:val="22"/>
          <w:szCs w:val="22"/>
          <w:lang w:val="et-EE"/>
        </w:rPr>
      </w:pPr>
    </w:p>
    <w:p w14:paraId="007267EE" w14:textId="0389E0A8" w:rsidR="00FA1CAD" w:rsidRDefault="00FA1CAD" w:rsidP="00FA1CAD">
      <w:pPr>
        <w:pStyle w:val="Header"/>
        <w:tabs>
          <w:tab w:val="clear" w:pos="4153"/>
          <w:tab w:val="center" w:pos="284"/>
        </w:tabs>
        <w:ind w:right="-709"/>
        <w:jc w:val="both"/>
        <w:rPr>
          <w:rFonts w:ascii="Calibri" w:hAnsi="Calibri"/>
          <w:bCs/>
          <w:sz w:val="22"/>
          <w:szCs w:val="22"/>
          <w:lang w:val="et-EE"/>
        </w:rPr>
      </w:pP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 xml:space="preserve">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w:t>
      </w:r>
      <w:r w:rsidRPr="008B0363">
        <w:rPr>
          <w:rFonts w:ascii="Calibri" w:hAnsi="Calibri"/>
          <w:lang w:val="et-EE"/>
        </w:rPr>
        <w:lastRenderedPageBreak/>
        <w:t>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67D5456F" w14:textId="6E362784" w:rsidR="00164744" w:rsidRDefault="00164744" w:rsidP="00EB6CE3">
      <w:pPr>
        <w:pStyle w:val="BodyText"/>
        <w:ind w:right="-709" w:firstLine="426"/>
        <w:jc w:val="both"/>
        <w:rPr>
          <w:rFonts w:ascii="Calibri" w:hAnsi="Calibri"/>
          <w:lang w:val="et-EE"/>
        </w:rPr>
      </w:pPr>
      <w:r w:rsidRPr="00164744">
        <w:rPr>
          <w:rFonts w:ascii="Calibri" w:hAnsi="Calibri"/>
          <w:lang w:val="et-EE"/>
        </w:rPr>
        <w:t>Märkused riigiteeäärse puurimise osas: Selleks, et pinnas pärast puurimist ei vajuks, peab lisaks tavalisele puurimissegule kasutama ka kivistuvat segu. Kivistuva segu kasutamiseks peab läbima puurimistunnelit 2 korra (tagasitõmbamine tehakse koos laiendi ja torudega) asemel 4 korda (esimene tagasitõmbamine tehakse ainult laiendiga ja teine tagasitõmbamine torudega). Selline lahendus on vajalik, et hiljem mitte ei tekiks vajumisi, teekatte taastamist jms. Kivistuv segu kujutab endast tihket savi, mitte betooni aga selle koostis on selline, mis imiteerib tavalist pinnast.</w:t>
      </w:r>
    </w:p>
    <w:p w14:paraId="1D65A214" w14:textId="77777777" w:rsidR="006A0756" w:rsidRPr="009E7CED" w:rsidRDefault="006A0756" w:rsidP="004649FF">
      <w:pPr>
        <w:pStyle w:val="BodyText"/>
        <w:ind w:right="-709" w:firstLine="426"/>
        <w:jc w:val="both"/>
        <w:rPr>
          <w:rFonts w:ascii="Calibri" w:hAnsi="Calibri"/>
          <w:szCs w:val="22"/>
          <w:lang w:val="et-EE"/>
        </w:rPr>
      </w:pPr>
    </w:p>
    <w:bookmarkEnd w:id="9"/>
    <w:bookmarkEnd w:id="10"/>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0,4 kV</w:t>
      </w:r>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268"/>
        <w:gridCol w:w="1417"/>
      </w:tblGrid>
      <w:tr w:rsidR="00A66DDE" w:rsidRPr="009E7CED" w14:paraId="7A15E3D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75B8134F" w:rsidR="00A66DDE" w:rsidRPr="004649FF" w:rsidRDefault="00256B0E"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926806">
              <w:rPr>
                <w:rFonts w:ascii="Calibri" w:hAnsi="Calibri" w:cs="Calibri"/>
                <w:bCs/>
                <w:sz w:val="22"/>
                <w:szCs w:val="22"/>
                <w:lang w:val="et-EE" w:eastAsia="et-EE"/>
              </w:rPr>
              <w:t>432370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1B389D5" w14:textId="03560F13" w:rsidR="00A66DDE" w:rsidRPr="00E92381" w:rsidRDefault="00926806" w:rsidP="00C02FA9">
            <w:pPr>
              <w:ind w:right="-709"/>
              <w:rPr>
                <w:rFonts w:ascii="Calibri" w:hAnsi="Calibri"/>
                <w:sz w:val="22"/>
                <w:szCs w:val="22"/>
                <w:lang w:val="et-EE"/>
              </w:rPr>
            </w:pPr>
            <w:r>
              <w:rPr>
                <w:rFonts w:ascii="Calibri" w:hAnsi="Calibri"/>
                <w:sz w:val="22"/>
                <w:szCs w:val="22"/>
                <w:lang w:val="et-EE"/>
              </w:rPr>
              <w:t>AJ Seltsimaja:(Roela)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4D0C7BB8" w:rsidR="00A66DDE" w:rsidRPr="004649FF" w:rsidRDefault="00926806" w:rsidP="00CB0076">
            <w:pPr>
              <w:ind w:right="-709"/>
              <w:rPr>
                <w:rFonts w:ascii="Calibri" w:hAnsi="Calibri" w:cs="Calibri"/>
                <w:sz w:val="22"/>
                <w:szCs w:val="22"/>
                <w:lang w:val="et-EE" w:eastAsia="et-EE"/>
              </w:rPr>
            </w:pPr>
            <w:r>
              <w:rPr>
                <w:rFonts w:ascii="Calibri" w:hAnsi="Calibri" w:cs="Calibri"/>
                <w:sz w:val="22"/>
                <w:szCs w:val="22"/>
                <w:lang w:val="et-EE" w:eastAsia="et-EE"/>
              </w:rPr>
              <w:t>LK232142</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79E3415C" w:rsidR="00A66DDE" w:rsidRPr="004649FF" w:rsidRDefault="00926806" w:rsidP="001833DB">
            <w:pPr>
              <w:ind w:right="-709"/>
              <w:rPr>
                <w:rFonts w:ascii="Calibri" w:hAnsi="Calibri" w:cs="Calibri"/>
                <w:sz w:val="22"/>
                <w:szCs w:val="22"/>
                <w:lang w:val="et-EE" w:eastAsia="et-EE"/>
              </w:rPr>
            </w:pPr>
            <w:r>
              <w:rPr>
                <w:rFonts w:ascii="Calibri" w:hAnsi="Calibri" w:cs="Calibri"/>
                <w:sz w:val="22"/>
                <w:szCs w:val="22"/>
                <w:lang w:val="et-EE" w:eastAsia="et-EE"/>
              </w:rPr>
              <w:t>MPL432470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3F39B375" w:rsidR="00A66DDE" w:rsidRPr="004649FF" w:rsidRDefault="00926806" w:rsidP="004C4EAF">
            <w:pPr>
              <w:ind w:right="-709"/>
              <w:rPr>
                <w:rFonts w:ascii="Calibri" w:hAnsi="Calibri" w:cs="Calibri"/>
                <w:sz w:val="22"/>
                <w:szCs w:val="22"/>
                <w:lang w:val="et-EE" w:eastAsia="et-EE"/>
              </w:rPr>
            </w:pPr>
            <w:r>
              <w:rPr>
                <w:rFonts w:ascii="Calibri" w:hAnsi="Calibri" w:cs="Calibri"/>
                <w:sz w:val="22"/>
                <w:szCs w:val="22"/>
                <w:lang w:val="et-EE" w:eastAsia="et-EE"/>
              </w:rPr>
              <w:t>5+142+3</w:t>
            </w:r>
          </w:p>
        </w:tc>
      </w:tr>
      <w:tr w:rsidR="00E34D98" w:rsidRPr="009E7CED" w14:paraId="584462C7"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9E75960" w14:textId="02449795" w:rsidR="00E34D98" w:rsidRDefault="00E34D98" w:rsidP="00E34D98">
            <w:pPr>
              <w:ind w:right="-709"/>
              <w:rPr>
                <w:rFonts w:ascii="Calibri" w:hAnsi="Calibri" w:cs="Calibri"/>
                <w:bCs/>
                <w:sz w:val="22"/>
                <w:szCs w:val="22"/>
                <w:lang w:val="et-EE" w:eastAsia="et-EE"/>
              </w:rPr>
            </w:pPr>
          </w:p>
        </w:tc>
        <w:tc>
          <w:tcPr>
            <w:tcW w:w="2719" w:type="dxa"/>
            <w:tcBorders>
              <w:top w:val="single" w:sz="8" w:space="0" w:color="auto"/>
              <w:left w:val="nil"/>
              <w:bottom w:val="single" w:sz="8" w:space="0" w:color="auto"/>
              <w:right w:val="single" w:sz="8" w:space="0" w:color="auto"/>
            </w:tcBorders>
            <w:shd w:val="clear" w:color="auto" w:fill="FFFFFF"/>
            <w:vAlign w:val="center"/>
          </w:tcPr>
          <w:p w14:paraId="0B5C71CC" w14:textId="3D5F0B63" w:rsidR="00E34D98" w:rsidRDefault="00E34D98" w:rsidP="00E34D98">
            <w:pPr>
              <w:ind w:right="-709"/>
              <w:rPr>
                <w:rFonts w:ascii="Calibri" w:hAnsi="Calibri"/>
                <w:sz w:val="22"/>
                <w:szCs w:val="22"/>
                <w:lang w:val="et-EE"/>
              </w:rPr>
            </w:pPr>
          </w:p>
        </w:tc>
        <w:tc>
          <w:tcPr>
            <w:tcW w:w="1640" w:type="dxa"/>
            <w:tcBorders>
              <w:top w:val="single" w:sz="8" w:space="0" w:color="auto"/>
              <w:left w:val="nil"/>
              <w:bottom w:val="single" w:sz="8" w:space="0" w:color="auto"/>
              <w:right w:val="single" w:sz="8" w:space="0" w:color="auto"/>
            </w:tcBorders>
            <w:shd w:val="clear" w:color="auto" w:fill="FFFFFF"/>
            <w:vAlign w:val="center"/>
          </w:tcPr>
          <w:p w14:paraId="7486623E" w14:textId="218D1B5A" w:rsidR="00E34D98" w:rsidRDefault="00E34D98" w:rsidP="00E34D98">
            <w:pPr>
              <w:ind w:right="-709"/>
              <w:rPr>
                <w:rFonts w:ascii="Calibri" w:hAnsi="Calibri"/>
                <w:sz w:val="22"/>
                <w:szCs w:val="22"/>
                <w:lang w:val="et-EE"/>
              </w:rPr>
            </w:pPr>
          </w:p>
        </w:tc>
        <w:tc>
          <w:tcPr>
            <w:tcW w:w="2268" w:type="dxa"/>
            <w:tcBorders>
              <w:top w:val="single" w:sz="8" w:space="0" w:color="auto"/>
              <w:left w:val="nil"/>
              <w:bottom w:val="single" w:sz="8" w:space="0" w:color="auto"/>
              <w:right w:val="single" w:sz="8" w:space="0" w:color="auto"/>
            </w:tcBorders>
            <w:shd w:val="clear" w:color="auto" w:fill="FFFFFF"/>
            <w:vAlign w:val="center"/>
          </w:tcPr>
          <w:p w14:paraId="6273DB22" w14:textId="071DE955" w:rsidR="00E34D98" w:rsidRDefault="00E34D98" w:rsidP="00E34D98">
            <w:pPr>
              <w:ind w:right="-709"/>
              <w:rPr>
                <w:rFonts w:ascii="Calibri" w:hAnsi="Calibri" w:cs="Calibri"/>
                <w:sz w:val="22"/>
                <w:szCs w:val="22"/>
                <w:lang w:val="et-EE" w:eastAsia="et-EE"/>
              </w:rPr>
            </w:pPr>
          </w:p>
        </w:tc>
        <w:tc>
          <w:tcPr>
            <w:tcW w:w="1417" w:type="dxa"/>
            <w:tcBorders>
              <w:top w:val="single" w:sz="8" w:space="0" w:color="auto"/>
              <w:left w:val="nil"/>
              <w:bottom w:val="single" w:sz="8" w:space="0" w:color="auto"/>
              <w:right w:val="single" w:sz="8" w:space="0" w:color="auto"/>
            </w:tcBorders>
            <w:shd w:val="clear" w:color="auto" w:fill="FFFFFF"/>
            <w:vAlign w:val="center"/>
          </w:tcPr>
          <w:p w14:paraId="11AA95E0" w14:textId="40869C10" w:rsidR="00E34D98" w:rsidRDefault="00E34D98" w:rsidP="00E34D98">
            <w:pPr>
              <w:ind w:right="-709"/>
              <w:rPr>
                <w:rFonts w:ascii="Calibri" w:hAnsi="Calibri" w:cs="Calibri"/>
                <w:sz w:val="22"/>
                <w:szCs w:val="22"/>
                <w:lang w:val="et-EE" w:eastAsia="et-EE"/>
              </w:rPr>
            </w:pPr>
          </w:p>
        </w:tc>
      </w:tr>
    </w:tbl>
    <w:p w14:paraId="68F0D34E" w14:textId="77777777"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43381972" w14:textId="77777777" w:rsidR="00151FB0"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3BF75C8F" w14:textId="77777777" w:rsidR="00151FB0"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668E0F91" w14:textId="77777777" w:rsidR="00151FB0"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35C5A542" w14:textId="77777777" w:rsidR="00151FB0"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0CC2048A" w14:textId="77777777" w:rsidR="00151FB0"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25F9AA1B" w14:textId="77777777" w:rsidR="00151FB0" w:rsidRPr="009E7CED" w:rsidRDefault="00151FB0"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62B5B2D3"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F0655E">
        <w:rPr>
          <w:rFonts w:ascii="Calibri" w:hAnsi="Calibri"/>
          <w:bCs/>
          <w:sz w:val="22"/>
          <w:szCs w:val="22"/>
          <w:lang w:val="et-EE"/>
        </w:rPr>
        <w:t>1,0</w:t>
      </w:r>
      <w:r w:rsidRPr="009E7CED">
        <w:rPr>
          <w:rFonts w:ascii="Calibri" w:hAnsi="Calibri"/>
          <w:bCs/>
          <w:sz w:val="22"/>
          <w:szCs w:val="22"/>
          <w:lang w:val="et-EE"/>
        </w:rPr>
        <w:t xml:space="preserve"> m (kaevise ülapinna</w:t>
      </w:r>
      <w:r w:rsidR="00F33F91">
        <w:rPr>
          <w:rFonts w:ascii="Calibri" w:hAnsi="Calibri"/>
          <w:bCs/>
          <w:sz w:val="22"/>
          <w:szCs w:val="22"/>
          <w:lang w:val="et-EE"/>
        </w:rPr>
        <w:t>st kaabli ülapinnani)</w:t>
      </w:r>
      <w:r w:rsidR="00FA1CAD">
        <w:rPr>
          <w:rFonts w:ascii="Calibri" w:hAnsi="Calibri"/>
          <w:bCs/>
          <w:sz w:val="22"/>
          <w:szCs w:val="22"/>
          <w:lang w:val="et-EE"/>
        </w:rPr>
        <w:t xml:space="preserve"> sügavusele</w:t>
      </w:r>
      <w:r w:rsidR="000A7545">
        <w:rPr>
          <w:rFonts w:ascii="Calibri" w:hAnsi="Calibri"/>
          <w:bCs/>
          <w:sz w:val="22"/>
          <w:szCs w:val="22"/>
          <w:lang w:val="et-EE"/>
        </w:rPr>
        <w:t>, kui pole viidatud asendiplaanil teisiti</w:t>
      </w:r>
      <w:r w:rsidR="00FA1CAD">
        <w:rPr>
          <w:rFonts w:ascii="Calibri" w:hAnsi="Calibri"/>
          <w:bCs/>
          <w:sz w:val="22"/>
          <w:szCs w:val="22"/>
          <w:lang w:val="et-EE"/>
        </w:rPr>
        <w:t>.</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3" w:name="_Toc417462195"/>
      <w:bookmarkStart w:id="14" w:name="_Toc476313994"/>
      <w:bookmarkStart w:id="15" w:name="_Toc483844066"/>
      <w:bookmarkStart w:id="16" w:name="_Toc485636016"/>
      <w:bookmarkStart w:id="17" w:name="_Toc125532957"/>
      <w:r w:rsidRPr="00060A48">
        <w:rPr>
          <w:rFonts w:ascii="Calibri" w:hAnsi="Calibri"/>
          <w:b/>
          <w:sz w:val="24"/>
          <w:lang w:val="et-EE"/>
        </w:rPr>
        <w:lastRenderedPageBreak/>
        <w:t>Projekteeritud</w:t>
      </w:r>
      <w:r w:rsidR="00456942">
        <w:rPr>
          <w:rFonts w:ascii="Calibri" w:hAnsi="Calibri"/>
          <w:b/>
          <w:sz w:val="24"/>
          <w:lang w:val="et-EE"/>
        </w:rPr>
        <w:t xml:space="preserve"> </w:t>
      </w:r>
      <w:r w:rsidRPr="00060A48">
        <w:rPr>
          <w:rFonts w:ascii="Calibri" w:hAnsi="Calibri"/>
          <w:b/>
          <w:sz w:val="24"/>
          <w:lang w:val="et-EE"/>
        </w:rPr>
        <w:t>liitumis</w:t>
      </w:r>
      <w:bookmarkEnd w:id="13"/>
      <w:bookmarkEnd w:id="14"/>
      <w:bookmarkEnd w:id="15"/>
      <w:bookmarkEnd w:id="16"/>
      <w:r w:rsidR="001C742E">
        <w:rPr>
          <w:rFonts w:ascii="Calibri" w:hAnsi="Calibri"/>
          <w:b/>
          <w:sz w:val="24"/>
          <w:lang w:val="et-EE"/>
        </w:rPr>
        <w:t>kil</w:t>
      </w:r>
      <w:r w:rsidR="00BD7DD0">
        <w:rPr>
          <w:rFonts w:ascii="Calibri" w:hAnsi="Calibri"/>
          <w:b/>
          <w:sz w:val="24"/>
          <w:lang w:val="et-EE"/>
        </w:rPr>
        <w:t>bid</w:t>
      </w:r>
      <w:bookmarkEnd w:id="17"/>
    </w:p>
    <w:p w14:paraId="594413F3" w14:textId="0F2E9180"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kV liitumispunkt”.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456942">
        <w:rPr>
          <w:rFonts w:ascii="Calibri" w:hAnsi="Calibri"/>
          <w:sz w:val="22"/>
          <w:szCs w:val="22"/>
        </w:rPr>
        <w:t>pide</w:t>
      </w:r>
      <w:proofErr w:type="spellEnd"/>
      <w:r>
        <w:rPr>
          <w:rFonts w:ascii="Calibri" w:hAnsi="Calibri"/>
          <w:sz w:val="22"/>
          <w:szCs w:val="22"/>
        </w:rPr>
        <w:t xml:space="preserve"> </w:t>
      </w:r>
      <w:proofErr w:type="spellStart"/>
      <w:r w:rsidRPr="008B0363">
        <w:rPr>
          <w:rFonts w:ascii="Calibri" w:hAnsi="Calibri"/>
          <w:sz w:val="22"/>
          <w:szCs w:val="22"/>
        </w:rPr>
        <w:t>asukoh</w:t>
      </w:r>
      <w:r w:rsidR="003A00E4">
        <w:rPr>
          <w:rFonts w:ascii="Calibri" w:hAnsi="Calibri"/>
          <w:sz w:val="22"/>
          <w:szCs w:val="22"/>
        </w:rPr>
        <w:t>t</w:t>
      </w:r>
      <w:proofErr w:type="spellEnd"/>
      <w:r>
        <w:rPr>
          <w:rFonts w:ascii="Calibri" w:hAnsi="Calibri"/>
          <w:sz w:val="22"/>
          <w:szCs w:val="22"/>
        </w:rPr>
        <w:t xml:space="preserve"> </w:t>
      </w:r>
      <w:proofErr w:type="spellStart"/>
      <w:r>
        <w:rPr>
          <w:rFonts w:ascii="Calibri" w:hAnsi="Calibri"/>
          <w:sz w:val="22"/>
          <w:szCs w:val="22"/>
        </w:rPr>
        <w:t>looduses</w:t>
      </w:r>
      <w:proofErr w:type="spellEnd"/>
      <w:r w:rsidRPr="008B0363">
        <w:rPr>
          <w:rFonts w:ascii="Calibri" w:hAnsi="Calibri"/>
          <w:sz w:val="22"/>
          <w:szCs w:val="22"/>
        </w:rPr>
        <w:t xml:space="preserve"> on </w:t>
      </w:r>
      <w:proofErr w:type="spellStart"/>
      <w:r w:rsidRPr="008B0363">
        <w:rPr>
          <w:rFonts w:ascii="Calibri" w:hAnsi="Calibri"/>
          <w:sz w:val="22"/>
          <w:szCs w:val="22"/>
        </w:rPr>
        <w:t>esitatud</w:t>
      </w:r>
      <w:proofErr w:type="spellEnd"/>
      <w:r w:rsidRPr="008B0363">
        <w:rPr>
          <w:rFonts w:ascii="Calibri" w:hAnsi="Calibri"/>
          <w:sz w:val="22"/>
          <w:szCs w:val="22"/>
        </w:rPr>
        <w:t xml:space="preserve"> </w:t>
      </w:r>
      <w:proofErr w:type="spellStart"/>
      <w:r w:rsidRPr="008B0363">
        <w:rPr>
          <w:rFonts w:ascii="Calibri" w:hAnsi="Calibri"/>
          <w:sz w:val="22"/>
          <w:szCs w:val="22"/>
        </w:rPr>
        <w:t>asendiplaan</w:t>
      </w:r>
      <w:r w:rsidR="00F33F91">
        <w:rPr>
          <w:rFonts w:ascii="Calibri" w:hAnsi="Calibri"/>
          <w:sz w:val="22"/>
          <w:szCs w:val="22"/>
        </w:rPr>
        <w:t>il</w:t>
      </w:r>
      <w:proofErr w:type="spellEnd"/>
      <w:r>
        <w:rPr>
          <w:rFonts w:ascii="Calibri" w:hAnsi="Calibri"/>
          <w:sz w:val="22"/>
          <w:szCs w:val="22"/>
        </w:rPr>
        <w:t xml:space="preserve"> </w:t>
      </w:r>
      <w:r>
        <w:rPr>
          <w:rFonts w:ascii="Calibri" w:hAnsi="Calibri"/>
          <w:b/>
          <w:sz w:val="22"/>
          <w:szCs w:val="22"/>
        </w:rPr>
        <w:t>00</w:t>
      </w:r>
      <w:r w:rsidR="00057A84">
        <w:rPr>
          <w:rFonts w:ascii="Calibri" w:hAnsi="Calibri"/>
          <w:b/>
          <w:sz w:val="22"/>
          <w:szCs w:val="22"/>
        </w:rPr>
        <w:t>1</w:t>
      </w:r>
      <w:r>
        <w:rPr>
          <w:rFonts w:ascii="Calibri" w:hAnsi="Calibri"/>
          <w:sz w:val="22"/>
          <w:szCs w:val="22"/>
        </w:rPr>
        <w:t xml:space="preserve">.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bi</w:t>
      </w:r>
      <w:proofErr w:type="spellEnd"/>
      <w:r w:rsidRPr="008B0363">
        <w:rPr>
          <w:rFonts w:ascii="Calibri" w:hAnsi="Calibri"/>
          <w:sz w:val="22"/>
          <w:szCs w:val="22"/>
        </w:rPr>
        <w:t xml:space="preserve"> </w:t>
      </w:r>
      <w:proofErr w:type="spellStart"/>
      <w:r w:rsidRPr="008B0363">
        <w:rPr>
          <w:rFonts w:ascii="Calibri" w:hAnsi="Calibri"/>
          <w:sz w:val="22"/>
          <w:szCs w:val="22"/>
        </w:rPr>
        <w:t>parameetri</w:t>
      </w:r>
      <w:r>
        <w:rPr>
          <w:rFonts w:ascii="Calibri" w:hAnsi="Calibri"/>
          <w:sz w:val="22"/>
          <w:szCs w:val="22"/>
        </w:rPr>
        <w:t>d</w:t>
      </w:r>
      <w:proofErr w:type="spellEnd"/>
      <w:r>
        <w:rPr>
          <w:rFonts w:ascii="Calibri" w:hAnsi="Calibri"/>
          <w:sz w:val="22"/>
          <w:szCs w:val="22"/>
        </w:rPr>
        <w:t xml:space="preserve"> on </w:t>
      </w:r>
      <w:proofErr w:type="spellStart"/>
      <w:r>
        <w:rPr>
          <w:rFonts w:ascii="Calibri" w:hAnsi="Calibri"/>
          <w:sz w:val="22"/>
          <w:szCs w:val="22"/>
        </w:rPr>
        <w:t>toodud</w:t>
      </w:r>
      <w:proofErr w:type="spellEnd"/>
      <w:r>
        <w:rPr>
          <w:rFonts w:ascii="Calibri" w:hAnsi="Calibri"/>
          <w:sz w:val="22"/>
          <w:szCs w:val="22"/>
        </w:rPr>
        <w:t xml:space="preserve"> </w:t>
      </w:r>
      <w:proofErr w:type="spellStart"/>
      <w:r>
        <w:rPr>
          <w:rFonts w:ascii="Calibri" w:hAnsi="Calibri"/>
          <w:sz w:val="22"/>
          <w:szCs w:val="22"/>
        </w:rPr>
        <w:t>elektriskeemil</w:t>
      </w:r>
      <w:proofErr w:type="spellEnd"/>
      <w:r>
        <w:rPr>
          <w:rFonts w:ascii="Calibri" w:hAnsi="Calibri"/>
          <w:sz w:val="22"/>
          <w:szCs w:val="22"/>
        </w:rPr>
        <w:t xml:space="preserve"> </w:t>
      </w:r>
      <w:r w:rsidRPr="00C81552">
        <w:rPr>
          <w:rFonts w:ascii="Calibri" w:hAnsi="Calibri"/>
          <w:b/>
          <w:sz w:val="22"/>
          <w:szCs w:val="22"/>
        </w:rPr>
        <w:t>0</w:t>
      </w:r>
      <w:r>
        <w:rPr>
          <w:rFonts w:ascii="Calibri" w:hAnsi="Calibri"/>
          <w:b/>
          <w:sz w:val="22"/>
          <w:szCs w:val="22"/>
        </w:rPr>
        <w:t>0</w:t>
      </w:r>
      <w:r w:rsidR="00057A84">
        <w:rPr>
          <w:rFonts w:ascii="Calibri" w:hAnsi="Calibri"/>
          <w:b/>
          <w:sz w:val="22"/>
          <w:szCs w:val="22"/>
        </w:rPr>
        <w:t>2</w:t>
      </w:r>
      <w:r>
        <w:rPr>
          <w:rFonts w:ascii="Calibri" w:hAnsi="Calibri"/>
          <w:sz w:val="22"/>
          <w:szCs w:val="22"/>
        </w:rPr>
        <w:t>. Kil</w:t>
      </w:r>
      <w:r w:rsidR="003A00E4">
        <w:rPr>
          <w:rFonts w:ascii="Calibri" w:hAnsi="Calibri"/>
          <w:sz w:val="22"/>
          <w:szCs w:val="22"/>
        </w:rPr>
        <w:t>p</w:t>
      </w:r>
      <w:r w:rsidRPr="008B0363">
        <w:rPr>
          <w:rFonts w:ascii="Calibri" w:hAnsi="Calibri"/>
          <w:sz w:val="22"/>
          <w:szCs w:val="22"/>
        </w:rPr>
        <w:t xml:space="preserve"> </w:t>
      </w:r>
      <w:proofErr w:type="spellStart"/>
      <w:r w:rsidRPr="008B0363">
        <w:rPr>
          <w:rFonts w:ascii="Calibri" w:hAnsi="Calibri"/>
          <w:sz w:val="22"/>
          <w:szCs w:val="22"/>
        </w:rPr>
        <w:t>paig</w:t>
      </w:r>
      <w:r>
        <w:rPr>
          <w:rFonts w:ascii="Calibri" w:hAnsi="Calibri"/>
          <w:sz w:val="22"/>
          <w:szCs w:val="22"/>
        </w:rPr>
        <w:t>aldada</w:t>
      </w:r>
      <w:proofErr w:type="spellEnd"/>
      <w:r>
        <w:rPr>
          <w:rFonts w:ascii="Calibri" w:hAnsi="Calibri"/>
          <w:sz w:val="22"/>
          <w:szCs w:val="22"/>
        </w:rPr>
        <w:t xml:space="preserve"> </w:t>
      </w:r>
      <w:proofErr w:type="spellStart"/>
      <w:r>
        <w:rPr>
          <w:rFonts w:ascii="Calibri" w:hAnsi="Calibri"/>
          <w:sz w:val="22"/>
          <w:szCs w:val="22"/>
        </w:rPr>
        <w:t>sokliga</w:t>
      </w:r>
      <w:proofErr w:type="spellEnd"/>
      <w:r>
        <w:rPr>
          <w:rFonts w:ascii="Calibri" w:hAnsi="Calibri"/>
          <w:sz w:val="22"/>
          <w:szCs w:val="22"/>
        </w:rPr>
        <w:t xml:space="preserve"> </w:t>
      </w:r>
      <w:proofErr w:type="spellStart"/>
      <w:r>
        <w:rPr>
          <w:rFonts w:ascii="Calibri" w:hAnsi="Calibri"/>
          <w:sz w:val="22"/>
          <w:szCs w:val="22"/>
        </w:rPr>
        <w:t>pinnasesse</w:t>
      </w:r>
      <w:proofErr w:type="spellEnd"/>
      <w:r>
        <w:rPr>
          <w:rFonts w:ascii="Calibri" w:hAnsi="Calibri"/>
          <w:sz w:val="22"/>
          <w:szCs w:val="22"/>
        </w:rPr>
        <w:t xml:space="preserve">. </w:t>
      </w:r>
      <w:proofErr w:type="spellStart"/>
      <w:r>
        <w:rPr>
          <w:rFonts w:ascii="Calibri" w:hAnsi="Calibri"/>
          <w:sz w:val="22"/>
          <w:szCs w:val="22"/>
        </w:rPr>
        <w:t>Kilpide</w:t>
      </w:r>
      <w:proofErr w:type="spellEnd"/>
      <w:r w:rsidRPr="008B0363">
        <w:rPr>
          <w:rFonts w:ascii="Calibri" w:hAnsi="Calibri"/>
          <w:sz w:val="22"/>
          <w:szCs w:val="22"/>
        </w:rPr>
        <w:t xml:space="preserve"> </w:t>
      </w:r>
      <w:proofErr w:type="spellStart"/>
      <w:r w:rsidRPr="008B0363">
        <w:rPr>
          <w:rFonts w:ascii="Calibri" w:hAnsi="Calibri"/>
          <w:sz w:val="22"/>
          <w:szCs w:val="22"/>
        </w:rPr>
        <w:t>paigaldamisel</w:t>
      </w:r>
      <w:proofErr w:type="spellEnd"/>
      <w:r w:rsidRPr="008B0363">
        <w:rPr>
          <w:rFonts w:ascii="Calibri" w:hAnsi="Calibri"/>
          <w:sz w:val="22"/>
          <w:szCs w:val="22"/>
        </w:rPr>
        <w:t xml:space="preserve"> </w:t>
      </w:r>
      <w:proofErr w:type="spellStart"/>
      <w:r w:rsidRPr="008B0363">
        <w:rPr>
          <w:rFonts w:ascii="Calibri" w:hAnsi="Calibri"/>
          <w:sz w:val="22"/>
          <w:szCs w:val="22"/>
        </w:rPr>
        <w:t>pinnasesse</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arvestama</w:t>
      </w:r>
      <w:proofErr w:type="spellEnd"/>
      <w:r w:rsidRPr="008B0363">
        <w:rPr>
          <w:rFonts w:ascii="Calibri" w:hAnsi="Calibri"/>
          <w:sz w:val="22"/>
          <w:szCs w:val="22"/>
        </w:rPr>
        <w:t xml:space="preserve"> </w:t>
      </w:r>
      <w:proofErr w:type="spellStart"/>
      <w:r w:rsidRPr="008B0363">
        <w:rPr>
          <w:rFonts w:ascii="Calibri" w:hAnsi="Calibri"/>
          <w:sz w:val="22"/>
          <w:szCs w:val="22"/>
        </w:rPr>
        <w:t>kohalik</w:t>
      </w:r>
      <w:r>
        <w:rPr>
          <w:rFonts w:ascii="Calibri" w:hAnsi="Calibri"/>
          <w:sz w:val="22"/>
          <w:szCs w:val="22"/>
        </w:rPr>
        <w:t>k</w:t>
      </w:r>
      <w:r w:rsidRPr="008B0363">
        <w:rPr>
          <w:rFonts w:ascii="Calibri" w:hAnsi="Calibri"/>
          <w:sz w:val="22"/>
          <w:szCs w:val="22"/>
        </w:rPr>
        <w:t>e</w:t>
      </w:r>
      <w:proofErr w:type="spellEnd"/>
      <w:r w:rsidRPr="008B0363">
        <w:rPr>
          <w:rFonts w:ascii="Calibri" w:hAnsi="Calibri"/>
          <w:sz w:val="22"/>
          <w:szCs w:val="22"/>
        </w:rPr>
        <w:t xml:space="preserve"> </w:t>
      </w:r>
      <w:proofErr w:type="spellStart"/>
      <w:r w:rsidRPr="008B0363">
        <w:rPr>
          <w:rFonts w:ascii="Calibri" w:hAnsi="Calibri"/>
          <w:sz w:val="22"/>
          <w:szCs w:val="22"/>
        </w:rPr>
        <w:t>ja</w:t>
      </w:r>
      <w:proofErr w:type="spellEnd"/>
      <w:r w:rsidRPr="008B0363">
        <w:rPr>
          <w:rFonts w:ascii="Calibri" w:hAnsi="Calibri"/>
          <w:sz w:val="22"/>
          <w:szCs w:val="22"/>
        </w:rPr>
        <w:t xml:space="preserve"> </w:t>
      </w:r>
      <w:proofErr w:type="spellStart"/>
      <w:r w:rsidRPr="008B0363">
        <w:rPr>
          <w:rFonts w:ascii="Calibri" w:hAnsi="Calibri"/>
          <w:sz w:val="22"/>
          <w:szCs w:val="22"/>
        </w:rPr>
        <w:t>planeeritavaid</w:t>
      </w:r>
      <w:proofErr w:type="spellEnd"/>
      <w:r w:rsidRPr="008B0363">
        <w:rPr>
          <w:rFonts w:ascii="Calibri" w:hAnsi="Calibri"/>
          <w:sz w:val="22"/>
          <w:szCs w:val="22"/>
        </w:rPr>
        <w:t xml:space="preserve"> </w:t>
      </w:r>
      <w:proofErr w:type="spellStart"/>
      <w:r w:rsidRPr="008B0363">
        <w:rPr>
          <w:rFonts w:ascii="Calibri" w:hAnsi="Calibri"/>
          <w:sz w:val="22"/>
          <w:szCs w:val="22"/>
        </w:rPr>
        <w:t>olusi</w:t>
      </w:r>
      <w:proofErr w:type="spellEnd"/>
      <w:r w:rsidRPr="008B0363">
        <w:rPr>
          <w:rFonts w:ascii="Calibri" w:hAnsi="Calibri"/>
          <w:sz w:val="22"/>
          <w:szCs w:val="22"/>
        </w:rPr>
        <w:t xml:space="preserve">. </w:t>
      </w:r>
      <w:proofErr w:type="spellStart"/>
      <w:r w:rsidRPr="008B0363">
        <w:rPr>
          <w:rFonts w:ascii="Calibri" w:hAnsi="Calibri"/>
          <w:sz w:val="22"/>
          <w:szCs w:val="22"/>
        </w:rPr>
        <w:t>Sokli</w:t>
      </w:r>
      <w:r>
        <w:rPr>
          <w:rFonts w:ascii="Calibri" w:hAnsi="Calibri"/>
          <w:sz w:val="22"/>
          <w:szCs w:val="22"/>
        </w:rPr>
        <w:t>te</w:t>
      </w:r>
      <w:proofErr w:type="spellEnd"/>
      <w:r w:rsidRPr="008B0363">
        <w:rPr>
          <w:rFonts w:ascii="Calibri" w:hAnsi="Calibri"/>
          <w:sz w:val="22"/>
          <w:szCs w:val="22"/>
        </w:rPr>
        <w:t xml:space="preserve"> </w:t>
      </w:r>
      <w:proofErr w:type="spellStart"/>
      <w:r w:rsidRPr="008B0363">
        <w:rPr>
          <w:rFonts w:ascii="Calibri" w:hAnsi="Calibri"/>
          <w:sz w:val="22"/>
          <w:szCs w:val="22"/>
        </w:rPr>
        <w:t>osa</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jääma</w:t>
      </w:r>
      <w:proofErr w:type="spellEnd"/>
      <w:r w:rsidRPr="008B0363">
        <w:rPr>
          <w:rFonts w:ascii="Calibri" w:hAnsi="Calibri"/>
          <w:sz w:val="22"/>
          <w:szCs w:val="22"/>
        </w:rPr>
        <w:t xml:space="preserve"> </w:t>
      </w:r>
      <w:proofErr w:type="spellStart"/>
      <w:r w:rsidRPr="008B0363">
        <w:rPr>
          <w:rFonts w:ascii="Calibri" w:hAnsi="Calibri"/>
          <w:sz w:val="22"/>
          <w:szCs w:val="22"/>
        </w:rPr>
        <w:t>maapinnast</w:t>
      </w:r>
      <w:proofErr w:type="spellEnd"/>
      <w:r w:rsidRPr="008B0363">
        <w:rPr>
          <w:rFonts w:ascii="Calibri" w:hAnsi="Calibri"/>
          <w:sz w:val="22"/>
          <w:szCs w:val="22"/>
        </w:rPr>
        <w:t xml:space="preserve"> 0,3m </w:t>
      </w:r>
      <w:proofErr w:type="spellStart"/>
      <w:r w:rsidRPr="008B0363">
        <w:rPr>
          <w:rFonts w:ascii="Calibri" w:hAnsi="Calibri"/>
          <w:sz w:val="22"/>
          <w:szCs w:val="22"/>
        </w:rPr>
        <w:t>kõrgemale</w:t>
      </w:r>
      <w:proofErr w:type="spellEnd"/>
      <w:r w:rsidRPr="008B0363">
        <w:rPr>
          <w:rFonts w:ascii="Calibri" w:hAnsi="Calibri"/>
          <w:sz w:val="22"/>
          <w:szCs w:val="22"/>
        </w:rPr>
        <w:t xml:space="preserve">. </w:t>
      </w:r>
      <w:proofErr w:type="spellStart"/>
      <w:r w:rsidRPr="008B0363">
        <w:rPr>
          <w:rFonts w:ascii="Calibri" w:hAnsi="Calibri"/>
          <w:sz w:val="22"/>
          <w:szCs w:val="22"/>
        </w:rPr>
        <w:t>Maapinnale</w:t>
      </w:r>
      <w:proofErr w:type="spellEnd"/>
      <w:r w:rsidRPr="008B0363">
        <w:rPr>
          <w:rFonts w:ascii="Calibri" w:hAnsi="Calibri"/>
          <w:sz w:val="22"/>
          <w:szCs w:val="22"/>
        </w:rPr>
        <w:t xml:space="preserve"> </w:t>
      </w:r>
      <w:proofErr w:type="spellStart"/>
      <w:r w:rsidRPr="008B0363">
        <w:rPr>
          <w:rFonts w:ascii="Calibri" w:hAnsi="Calibri"/>
          <w:sz w:val="22"/>
          <w:szCs w:val="22"/>
        </w:rPr>
        <w:t>paigaldatava</w:t>
      </w:r>
      <w:proofErr w:type="spellEnd"/>
      <w:r w:rsidRPr="008B0363">
        <w:rPr>
          <w:rFonts w:ascii="Calibri" w:hAnsi="Calibri"/>
          <w:sz w:val="22"/>
          <w:szCs w:val="22"/>
        </w:rPr>
        <w:t xml:space="preserve"> </w:t>
      </w:r>
      <w:proofErr w:type="spellStart"/>
      <w:r w:rsidRPr="008B0363">
        <w:rPr>
          <w:rFonts w:ascii="Calibri" w:hAnsi="Calibri"/>
          <w:sz w:val="22"/>
          <w:szCs w:val="22"/>
        </w:rPr>
        <w:t>kilbi</w:t>
      </w:r>
      <w:proofErr w:type="spellEnd"/>
      <w:r w:rsidRPr="008B0363">
        <w:rPr>
          <w:rFonts w:ascii="Calibri" w:hAnsi="Calibri"/>
          <w:sz w:val="22"/>
          <w:szCs w:val="22"/>
        </w:rPr>
        <w:t xml:space="preserve"> </w:t>
      </w:r>
      <w:proofErr w:type="spellStart"/>
      <w:r w:rsidRPr="008B0363">
        <w:rPr>
          <w:rFonts w:ascii="Calibri" w:hAnsi="Calibri"/>
          <w:sz w:val="22"/>
          <w:szCs w:val="22"/>
        </w:rPr>
        <w:t>sokliosa</w:t>
      </w:r>
      <w:proofErr w:type="spellEnd"/>
      <w:r w:rsidRPr="008B0363">
        <w:rPr>
          <w:rFonts w:ascii="Calibri" w:hAnsi="Calibri"/>
          <w:sz w:val="22"/>
          <w:szCs w:val="22"/>
        </w:rPr>
        <w:t xml:space="preserve"> </w:t>
      </w:r>
      <w:proofErr w:type="spellStart"/>
      <w:r w:rsidRPr="008B0363">
        <w:rPr>
          <w:rFonts w:ascii="Calibri" w:hAnsi="Calibri"/>
          <w:sz w:val="22"/>
          <w:szCs w:val="22"/>
        </w:rPr>
        <w:t>täita</w:t>
      </w:r>
      <w:proofErr w:type="spellEnd"/>
      <w:r w:rsidRPr="008B0363">
        <w:rPr>
          <w:rFonts w:ascii="Calibri" w:hAnsi="Calibri"/>
          <w:sz w:val="22"/>
          <w:szCs w:val="22"/>
        </w:rPr>
        <w:t xml:space="preserve"> </w:t>
      </w:r>
      <w:proofErr w:type="spellStart"/>
      <w:r w:rsidRPr="008B0363">
        <w:rPr>
          <w:rFonts w:ascii="Calibri" w:hAnsi="Calibri"/>
          <w:sz w:val="22"/>
          <w:szCs w:val="22"/>
        </w:rPr>
        <w:t>kergkruusaga</w:t>
      </w:r>
      <w:proofErr w:type="spellEnd"/>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kV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t xml:space="preserve">NB!!! </w:t>
      </w:r>
      <w:proofErr w:type="spellStart"/>
      <w:r w:rsidRPr="008B0363">
        <w:rPr>
          <w:rFonts w:ascii="Calibri" w:hAnsi="Calibri"/>
          <w:i/>
          <w:iCs/>
          <w:color w:val="000000"/>
          <w:sz w:val="22"/>
          <w:szCs w:val="22"/>
          <w:u w:val="single"/>
        </w:rPr>
        <w:t>Elektriehitustööde</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käigus</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paigaldamisele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kuuluvad</w:t>
      </w:r>
      <w:proofErr w:type="spellEnd"/>
      <w:r w:rsidR="00D316A5">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kaugloetavad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arvestid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paigaldab</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hanketöö</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võitnud</w:t>
      </w:r>
      <w:proofErr w:type="spellEnd"/>
      <w:r w:rsidRPr="008B0363">
        <w:rPr>
          <w:rFonts w:ascii="Calibri" w:hAnsi="Calibri"/>
          <w:i/>
          <w:iCs/>
          <w:color w:val="000000"/>
          <w:sz w:val="22"/>
          <w:szCs w:val="22"/>
          <w:u w:val="single"/>
        </w:rPr>
        <w:t xml:space="preserve">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3"/>
        <w:gridCol w:w="1985"/>
        <w:gridCol w:w="1134"/>
        <w:gridCol w:w="2047"/>
        <w:gridCol w:w="2847"/>
      </w:tblGrid>
      <w:tr w:rsidR="00770A4D" w:rsidRPr="00060A48" w14:paraId="7851ACF3" w14:textId="77777777" w:rsidTr="00AA3423">
        <w:trPr>
          <w:trHeight w:val="495"/>
        </w:trPr>
        <w:tc>
          <w:tcPr>
            <w:tcW w:w="1073"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985"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134"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047"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0F6A07" w:rsidRPr="00060A48" w14:paraId="375740E8" w14:textId="77777777" w:rsidTr="00AA3423">
        <w:trPr>
          <w:trHeight w:val="495"/>
        </w:trPr>
        <w:tc>
          <w:tcPr>
            <w:tcW w:w="1073" w:type="dxa"/>
            <w:shd w:val="clear" w:color="auto" w:fill="FFFFFF"/>
            <w:vAlign w:val="center"/>
          </w:tcPr>
          <w:p w14:paraId="7064D7A4" w14:textId="070288C9" w:rsidR="000F6A07" w:rsidRPr="00FB2F5D" w:rsidRDefault="000F6A07" w:rsidP="000F6A07">
            <w:pPr>
              <w:ind w:right="-709"/>
              <w:rPr>
                <w:rFonts w:ascii="Calibri" w:hAnsi="Calibri" w:cs="Calibri"/>
                <w:bCs/>
                <w:sz w:val="22"/>
                <w:szCs w:val="22"/>
                <w:lang w:val="et-EE" w:eastAsia="et-EE"/>
              </w:rPr>
            </w:pPr>
            <w:r>
              <w:rPr>
                <w:rFonts w:ascii="Calibri" w:hAnsi="Calibri"/>
                <w:sz w:val="22"/>
                <w:szCs w:val="22"/>
                <w:lang w:val="et-EE"/>
              </w:rPr>
              <w:t>LK</w:t>
            </w:r>
            <w:r w:rsidR="00CB2FF6">
              <w:rPr>
                <w:rFonts w:ascii="Calibri" w:hAnsi="Calibri"/>
                <w:sz w:val="22"/>
                <w:szCs w:val="22"/>
                <w:lang w:val="et-EE"/>
              </w:rPr>
              <w:t>232142</w:t>
            </w:r>
          </w:p>
        </w:tc>
        <w:tc>
          <w:tcPr>
            <w:tcW w:w="1985" w:type="dxa"/>
            <w:shd w:val="clear" w:color="auto" w:fill="FFFFFF"/>
            <w:vAlign w:val="center"/>
          </w:tcPr>
          <w:p w14:paraId="67B1A809" w14:textId="5A6C4467" w:rsidR="000F6A07" w:rsidRPr="00B804A5" w:rsidRDefault="00CB2FF6" w:rsidP="000F6A07">
            <w:pPr>
              <w:ind w:right="-709"/>
              <w:rPr>
                <w:rFonts w:asciiTheme="minorHAnsi" w:hAnsiTheme="minorHAnsi" w:cstheme="minorHAnsi"/>
                <w:sz w:val="22"/>
                <w:szCs w:val="22"/>
              </w:rPr>
            </w:pPr>
            <w:proofErr w:type="spellStart"/>
            <w:r>
              <w:rPr>
                <w:rFonts w:asciiTheme="minorHAnsi" w:hAnsiTheme="minorHAnsi" w:cstheme="minorHAnsi"/>
                <w:sz w:val="22"/>
                <w:szCs w:val="22"/>
              </w:rPr>
              <w:t>Võidu</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tn</w:t>
            </w:r>
            <w:proofErr w:type="spellEnd"/>
            <w:r>
              <w:rPr>
                <w:rFonts w:asciiTheme="minorHAnsi" w:hAnsiTheme="minorHAnsi" w:cstheme="minorHAnsi"/>
                <w:sz w:val="22"/>
                <w:szCs w:val="22"/>
              </w:rPr>
              <w:t xml:space="preserve"> 18</w:t>
            </w:r>
          </w:p>
        </w:tc>
        <w:tc>
          <w:tcPr>
            <w:tcW w:w="1134" w:type="dxa"/>
            <w:shd w:val="clear" w:color="auto" w:fill="FFFFFF"/>
            <w:vAlign w:val="center"/>
          </w:tcPr>
          <w:p w14:paraId="12089224" w14:textId="7C04539A" w:rsidR="000F6A07" w:rsidRDefault="000F6A07" w:rsidP="000F6A07">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EE31D8">
              <w:rPr>
                <w:rFonts w:ascii="Calibri" w:hAnsi="Calibri" w:cs="Calibri"/>
                <w:color w:val="000000"/>
                <w:sz w:val="22"/>
                <w:szCs w:val="22"/>
                <w:lang w:eastAsia="et-EE"/>
              </w:rPr>
              <w:t>160</w:t>
            </w:r>
          </w:p>
          <w:p w14:paraId="78DA159D" w14:textId="4BCD44A9" w:rsidR="000F6A07" w:rsidRPr="00181E2A" w:rsidRDefault="000F6A07" w:rsidP="000F6A07">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CB2FF6">
              <w:rPr>
                <w:rFonts w:ascii="Calibri" w:hAnsi="Calibri" w:cs="Calibri"/>
                <w:color w:val="000000"/>
                <w:sz w:val="22"/>
                <w:szCs w:val="22"/>
                <w:lang w:eastAsia="et-EE"/>
              </w:rPr>
              <w:t>250</w:t>
            </w:r>
            <w:r w:rsidRPr="00FB2F5D">
              <w:rPr>
                <w:rFonts w:ascii="Calibri" w:hAnsi="Calibri" w:cs="Calibri"/>
                <w:color w:val="000000"/>
                <w:sz w:val="22"/>
                <w:szCs w:val="22"/>
                <w:lang w:eastAsia="et-EE"/>
              </w:rPr>
              <w:t>A</w:t>
            </w:r>
          </w:p>
        </w:tc>
        <w:tc>
          <w:tcPr>
            <w:tcW w:w="2047" w:type="dxa"/>
            <w:shd w:val="clear" w:color="auto" w:fill="FFFFFF"/>
            <w:vAlign w:val="center"/>
          </w:tcPr>
          <w:p w14:paraId="7177110B" w14:textId="03E97ECC" w:rsidR="000F6A07" w:rsidRPr="00794466" w:rsidRDefault="007639AE" w:rsidP="000F6A07">
            <w:pPr>
              <w:autoSpaceDE w:val="0"/>
              <w:autoSpaceDN w:val="0"/>
              <w:adjustRightInd w:val="0"/>
              <w:rPr>
                <w:rFonts w:asciiTheme="minorHAnsi" w:hAnsiTheme="minorHAnsi" w:cstheme="minorHAnsi"/>
                <w:sz w:val="22"/>
                <w:szCs w:val="22"/>
                <w:lang w:val="et-EE" w:eastAsia="et-EE"/>
              </w:rPr>
            </w:pPr>
            <w:r w:rsidRPr="007639AE">
              <w:rPr>
                <w:rFonts w:asciiTheme="minorHAnsi" w:hAnsiTheme="minorHAnsi" w:cstheme="minorHAnsi"/>
                <w:sz w:val="22"/>
                <w:szCs w:val="22"/>
                <w:lang w:eastAsia="et-EE"/>
              </w:rPr>
              <w:t>38ZEE-00802853-7</w:t>
            </w:r>
          </w:p>
        </w:tc>
        <w:tc>
          <w:tcPr>
            <w:tcW w:w="2847" w:type="dxa"/>
            <w:shd w:val="clear" w:color="auto" w:fill="FFFFFF"/>
            <w:vAlign w:val="center"/>
          </w:tcPr>
          <w:p w14:paraId="0D0E1923" w14:textId="77777777" w:rsidR="000F6A07" w:rsidRPr="00FB2F5D" w:rsidRDefault="000F6A07" w:rsidP="000F6A07">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0E71247" w14:textId="7ECDDEB5" w:rsidR="000F6A07" w:rsidRDefault="000F6A07" w:rsidP="000F6A07">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w:t>
            </w:r>
            <w:r w:rsidR="00B804A5">
              <w:rPr>
                <w:rFonts w:ascii="Calibri" w:hAnsi="Calibri" w:cs="Calibri"/>
                <w:sz w:val="22"/>
                <w:szCs w:val="22"/>
                <w:lang w:val="et-EE" w:eastAsia="et-EE"/>
              </w:rPr>
              <w:t>le</w:t>
            </w:r>
          </w:p>
          <w:p w14:paraId="4978B8D3" w14:textId="6567D8EB" w:rsidR="000F6A07" w:rsidRPr="00FB2F5D" w:rsidRDefault="000F6A07" w:rsidP="000F6A07">
            <w:pPr>
              <w:ind w:right="-709"/>
              <w:rPr>
                <w:rFonts w:ascii="Calibri" w:hAnsi="Calibri" w:cs="Calibri"/>
                <w:sz w:val="22"/>
                <w:szCs w:val="22"/>
                <w:lang w:val="et-EE" w:eastAsia="et-EE"/>
              </w:rPr>
            </w:pPr>
            <w:r>
              <w:rPr>
                <w:rFonts w:ascii="Calibri" w:hAnsi="Calibri" w:cs="Calibri"/>
                <w:sz w:val="22"/>
                <w:szCs w:val="22"/>
                <w:lang w:val="et-EE" w:eastAsia="et-EE"/>
              </w:rPr>
              <w:t xml:space="preserve">De </w:t>
            </w:r>
            <w:r w:rsidR="000B6501">
              <w:rPr>
                <w:rFonts w:ascii="Calibri" w:hAnsi="Calibri" w:cs="Calibri"/>
                <w:sz w:val="22"/>
                <w:szCs w:val="22"/>
                <w:lang w:val="et-EE" w:eastAsia="et-EE"/>
              </w:rPr>
              <w:t>75</w:t>
            </w:r>
            <w:r>
              <w:rPr>
                <w:rFonts w:ascii="Calibri" w:hAnsi="Calibri" w:cs="Calibri"/>
                <w:sz w:val="22"/>
                <w:szCs w:val="22"/>
                <w:lang w:val="et-EE" w:eastAsia="et-EE"/>
              </w:rPr>
              <w:t xml:space="preserve"> 4m</w:t>
            </w:r>
          </w:p>
        </w:tc>
      </w:tr>
    </w:tbl>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8" w:name="_Toc125532958"/>
      <w:r>
        <w:rPr>
          <w:rFonts w:ascii="Calibri" w:hAnsi="Calibri"/>
          <w:b/>
          <w:lang w:val="et-EE"/>
        </w:rPr>
        <w:t>Kaitse ja maandamine</w:t>
      </w:r>
      <w:bookmarkEnd w:id="18"/>
    </w:p>
    <w:p w14:paraId="18DBA51E" w14:textId="7DD5C33A"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w:t>
      </w:r>
      <w:proofErr w:type="spellStart"/>
      <w:r w:rsidR="00FA1CAD">
        <w:rPr>
          <w:rFonts w:ascii="Calibri" w:hAnsi="Calibri"/>
          <w:sz w:val="22"/>
          <w:szCs w:val="22"/>
        </w:rPr>
        <w:t>ehitada</w:t>
      </w:r>
      <w:proofErr w:type="spellEnd"/>
      <w:r w:rsidR="00FA1CAD">
        <w:rPr>
          <w:rFonts w:ascii="Calibri" w:hAnsi="Calibri"/>
          <w:sz w:val="22"/>
          <w:szCs w:val="22"/>
        </w:rPr>
        <w:t xml:space="preserve"> </w:t>
      </w:r>
      <w:proofErr w:type="spellStart"/>
      <w:r w:rsidR="00FA1CAD">
        <w:rPr>
          <w:rFonts w:ascii="Calibri" w:hAnsi="Calibri"/>
          <w:sz w:val="22"/>
          <w:szCs w:val="22"/>
        </w:rPr>
        <w:t>potentsiaalitasandusringiga</w:t>
      </w:r>
      <w:proofErr w:type="spellEnd"/>
      <w:r w:rsidR="00FA1CAD">
        <w:rPr>
          <w:rFonts w:ascii="Calibri" w:hAnsi="Calibri"/>
          <w:sz w:val="22"/>
          <w:szCs w:val="22"/>
        </w:rPr>
        <w:t xml:space="preserve"> </w:t>
      </w:r>
      <w:proofErr w:type="spellStart"/>
      <w:r w:rsidR="00FA1CAD">
        <w:rPr>
          <w:rFonts w:ascii="Calibri" w:hAnsi="Calibri"/>
          <w:sz w:val="22"/>
          <w:szCs w:val="22"/>
        </w:rPr>
        <w:t>maanduspaigaldis</w:t>
      </w:r>
      <w:proofErr w:type="spellEnd"/>
      <w:r w:rsidR="00FA1CAD">
        <w:rPr>
          <w:rFonts w:ascii="Calibri" w:hAnsi="Calibri"/>
          <w:sz w:val="22"/>
          <w:szCs w:val="22"/>
        </w:rPr>
        <w:t xml:space="preserve"> (1m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korpusest</w:t>
      </w:r>
      <w:proofErr w:type="spellEnd"/>
      <w:r w:rsidR="00FA1CAD">
        <w:rPr>
          <w:rFonts w:ascii="Calibri" w:hAnsi="Calibri"/>
          <w:sz w:val="22"/>
          <w:szCs w:val="22"/>
        </w:rPr>
        <w:t xml:space="preserve">), </w:t>
      </w:r>
      <w:proofErr w:type="spellStart"/>
      <w:r w:rsidR="00FA1CAD" w:rsidRPr="008B0363">
        <w:rPr>
          <w:rFonts w:ascii="Calibri" w:hAnsi="Calibri"/>
          <w:sz w:val="22"/>
          <w:szCs w:val="22"/>
        </w:rPr>
        <w:t>mille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korral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tagab</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maanduspaigaldis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lubatava</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puutepinge</w:t>
      </w:r>
      <w:proofErr w:type="spellEnd"/>
      <w:r w:rsidR="00FA1CAD" w:rsidRPr="008B0363">
        <w:rPr>
          <w:rFonts w:ascii="Calibri" w:hAnsi="Calibri"/>
          <w:sz w:val="22"/>
          <w:szCs w:val="22"/>
        </w:rPr>
        <w:t xml:space="preserve"> 0,4kV </w:t>
      </w:r>
      <w:proofErr w:type="spellStart"/>
      <w:r w:rsidR="00FA1CAD" w:rsidRPr="008B0363">
        <w:rPr>
          <w:rFonts w:ascii="Calibri" w:hAnsi="Calibri"/>
          <w:sz w:val="22"/>
          <w:szCs w:val="22"/>
        </w:rPr>
        <w:t>võrgus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ühefaasilisel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maaühendusel</w:t>
      </w:r>
      <w:proofErr w:type="spellEnd"/>
      <w:r w:rsidR="00FA1CAD" w:rsidRPr="008B0363">
        <w:rPr>
          <w:rFonts w:ascii="Calibri" w:hAnsi="Calibri"/>
          <w:sz w:val="22"/>
          <w:szCs w:val="22"/>
        </w:rPr>
        <w:t xml:space="preserve"> ≤50V.</w:t>
      </w:r>
      <w:r>
        <w:rPr>
          <w:rFonts w:ascii="Calibri" w:hAnsi="Calibri"/>
          <w:sz w:val="22"/>
          <w:szCs w:val="22"/>
        </w:rPr>
        <w:t xml:space="preserve"> </w:t>
      </w:r>
      <w:proofErr w:type="spellStart"/>
      <w:r w:rsidR="00FA1CAD" w:rsidRPr="008B0363">
        <w:rPr>
          <w:rFonts w:ascii="Calibri" w:hAnsi="Calibri"/>
          <w:sz w:val="22"/>
          <w:szCs w:val="22"/>
        </w:rPr>
        <w:t>Vajaliku</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maandustakistuse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saavutamiseks</w:t>
      </w:r>
      <w:proofErr w:type="spellEnd"/>
      <w:r w:rsidR="00FA1CAD" w:rsidRPr="008B0363">
        <w:rPr>
          <w:rFonts w:ascii="Calibri" w:hAnsi="Calibri"/>
          <w:sz w:val="22"/>
          <w:szCs w:val="22"/>
        </w:rPr>
        <w:t xml:space="preserve"> on </w:t>
      </w:r>
      <w:proofErr w:type="spellStart"/>
      <w:r w:rsidR="00FA1CAD" w:rsidRPr="008B0363">
        <w:rPr>
          <w:rFonts w:ascii="Calibri" w:hAnsi="Calibri"/>
          <w:sz w:val="22"/>
          <w:szCs w:val="22"/>
        </w:rPr>
        <w:t>projektis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arvestatud</w:t>
      </w:r>
      <w:proofErr w:type="spellEnd"/>
      <w:r w:rsidR="00FA1CAD" w:rsidRPr="008B0363">
        <w:rPr>
          <w:rFonts w:ascii="Calibri" w:hAnsi="Calibri"/>
          <w:sz w:val="22"/>
          <w:szCs w:val="22"/>
        </w:rPr>
        <w:t xml:space="preserve"> 1</w:t>
      </w:r>
      <w:r w:rsidR="00CE24C1">
        <w:rPr>
          <w:rFonts w:ascii="Calibri" w:hAnsi="Calibri"/>
          <w:sz w:val="22"/>
          <w:szCs w:val="22"/>
        </w:rPr>
        <w:t>5</w:t>
      </w:r>
      <w:r w:rsidR="00FA1CAD" w:rsidRPr="008B0363">
        <w:rPr>
          <w:rFonts w:ascii="Calibri" w:hAnsi="Calibri"/>
          <w:sz w:val="22"/>
          <w:szCs w:val="22"/>
        </w:rPr>
        <w:t xml:space="preserve">m </w:t>
      </w:r>
      <w:proofErr w:type="spellStart"/>
      <w:r w:rsidR="00FA1CAD" w:rsidRPr="008B0363">
        <w:rPr>
          <w:rFonts w:ascii="Calibri" w:hAnsi="Calibri"/>
          <w:sz w:val="22"/>
          <w:szCs w:val="22"/>
        </w:rPr>
        <w:t>maandurit</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maapinda</w:t>
      </w:r>
      <w:proofErr w:type="spellEnd"/>
      <w:r w:rsidR="00FA1CAD">
        <w:rPr>
          <w:rFonts w:ascii="Calibri" w:hAnsi="Calibri"/>
          <w:sz w:val="22"/>
          <w:szCs w:val="22"/>
        </w:rPr>
        <w:t xml:space="preserve">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kohta</w:t>
      </w:r>
      <w:proofErr w:type="spellEnd"/>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proofErr w:type="spellStart"/>
      <w:r w:rsidRPr="008B0363">
        <w:rPr>
          <w:rFonts w:ascii="Calibri" w:hAnsi="Calibri"/>
          <w:sz w:val="22"/>
          <w:szCs w:val="22"/>
        </w:rPr>
        <w:t>Käesolevas</w:t>
      </w:r>
      <w:proofErr w:type="spellEnd"/>
      <w:r w:rsidRPr="008B0363">
        <w:rPr>
          <w:rFonts w:ascii="Calibri" w:hAnsi="Calibri"/>
          <w:sz w:val="22"/>
          <w:szCs w:val="22"/>
        </w:rPr>
        <w:t xml:space="preserve"> </w:t>
      </w:r>
      <w:proofErr w:type="spellStart"/>
      <w:r w:rsidRPr="008B0363">
        <w:rPr>
          <w:rFonts w:ascii="Calibri" w:hAnsi="Calibri"/>
          <w:sz w:val="22"/>
          <w:szCs w:val="22"/>
        </w:rPr>
        <w:t>elektripaigaldises</w:t>
      </w:r>
      <w:proofErr w:type="spellEnd"/>
      <w:r w:rsidRPr="008B0363">
        <w:rPr>
          <w:rFonts w:ascii="Calibri" w:hAnsi="Calibri"/>
          <w:sz w:val="22"/>
          <w:szCs w:val="22"/>
        </w:rPr>
        <w:t xml:space="preserve"> on </w:t>
      </w:r>
      <w:proofErr w:type="spellStart"/>
      <w:r w:rsidRPr="008B0363">
        <w:rPr>
          <w:rFonts w:ascii="Calibri" w:hAnsi="Calibri"/>
          <w:sz w:val="22"/>
          <w:szCs w:val="22"/>
        </w:rPr>
        <w:t>elektriohutuse</w:t>
      </w:r>
      <w:proofErr w:type="spellEnd"/>
      <w:r w:rsidRPr="008B0363">
        <w:rPr>
          <w:rFonts w:ascii="Calibri" w:hAnsi="Calibri"/>
          <w:sz w:val="22"/>
          <w:szCs w:val="22"/>
        </w:rPr>
        <w:t xml:space="preserve"> </w:t>
      </w:r>
      <w:proofErr w:type="spellStart"/>
      <w:r w:rsidRPr="008B0363">
        <w:rPr>
          <w:rFonts w:ascii="Calibri" w:hAnsi="Calibri"/>
          <w:sz w:val="22"/>
          <w:szCs w:val="22"/>
        </w:rPr>
        <w:t>tagamisel</w:t>
      </w:r>
      <w:proofErr w:type="spellEnd"/>
      <w:r w:rsidRPr="008B0363">
        <w:rPr>
          <w:rFonts w:ascii="Calibri" w:hAnsi="Calibri"/>
          <w:sz w:val="22"/>
          <w:szCs w:val="22"/>
        </w:rPr>
        <w:t xml:space="preserve"> </w:t>
      </w:r>
      <w:proofErr w:type="spellStart"/>
      <w:r w:rsidRPr="008B0363">
        <w:rPr>
          <w:rFonts w:ascii="Calibri" w:hAnsi="Calibri"/>
          <w:sz w:val="22"/>
          <w:szCs w:val="22"/>
        </w:rPr>
        <w:t>rakendatud</w:t>
      </w:r>
      <w:proofErr w:type="spellEnd"/>
      <w:r w:rsidRPr="008B0363">
        <w:rPr>
          <w:rFonts w:ascii="Calibri" w:hAnsi="Calibri"/>
          <w:sz w:val="22"/>
          <w:szCs w:val="22"/>
        </w:rPr>
        <w:t xml:space="preserve"> </w:t>
      </w:r>
      <w:proofErr w:type="spellStart"/>
      <w:r w:rsidRPr="008B0363">
        <w:rPr>
          <w:rFonts w:ascii="Calibri" w:hAnsi="Calibri"/>
          <w:sz w:val="22"/>
          <w:szCs w:val="22"/>
        </w:rPr>
        <w:t>peamiselt</w:t>
      </w:r>
      <w:proofErr w:type="spellEnd"/>
      <w:r w:rsidRPr="008B0363">
        <w:rPr>
          <w:rFonts w:ascii="Calibri" w:hAnsi="Calibri"/>
          <w:sz w:val="22"/>
          <w:szCs w:val="22"/>
        </w:rPr>
        <w:t xml:space="preserve"> </w:t>
      </w:r>
      <w:proofErr w:type="spellStart"/>
      <w:r w:rsidRPr="008B0363">
        <w:rPr>
          <w:rFonts w:ascii="Calibri" w:hAnsi="Calibri"/>
          <w:sz w:val="22"/>
          <w:szCs w:val="22"/>
        </w:rPr>
        <w:t>järgmisi</w:t>
      </w:r>
      <w:proofErr w:type="spellEnd"/>
      <w:r w:rsidRPr="008B0363">
        <w:rPr>
          <w:rFonts w:ascii="Calibri" w:hAnsi="Calibri"/>
          <w:sz w:val="22"/>
          <w:szCs w:val="22"/>
        </w:rPr>
        <w:t xml:space="preserve"> </w:t>
      </w:r>
      <w:proofErr w:type="spellStart"/>
      <w:r w:rsidRPr="008B0363">
        <w:rPr>
          <w:rFonts w:ascii="Calibri" w:hAnsi="Calibri"/>
          <w:sz w:val="22"/>
          <w:szCs w:val="22"/>
        </w:rPr>
        <w:t>kaitseviise</w:t>
      </w:r>
      <w:proofErr w:type="spellEnd"/>
      <w:r w:rsidRPr="008B0363">
        <w:rPr>
          <w:rFonts w:ascii="Calibri" w:hAnsi="Calibri"/>
          <w:sz w:val="22"/>
          <w:szCs w:val="22"/>
        </w:rPr>
        <w:t>:</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otsepuutekaitse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põhiisolatsiooni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ohtlike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pingestatud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vahel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ning</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kaitsekatete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kaitseümbriste</w:t>
      </w:r>
      <w:proofErr w:type="spellEnd"/>
      <w:r w:rsidR="0032695E" w:rsidRPr="008B0363">
        <w:rPr>
          <w:rFonts w:ascii="Calibri" w:hAnsi="Calibri"/>
          <w:sz w:val="22"/>
          <w:szCs w:val="22"/>
        </w:rPr>
        <w:t xml:space="preserve"> </w:t>
      </w:r>
      <w:r w:rsidR="0032695E" w:rsidRPr="00F54D53">
        <w:rPr>
          <w:rFonts w:ascii="Calibri" w:hAnsi="Calibri"/>
          <w:sz w:val="22"/>
          <w:szCs w:val="22"/>
          <w:lang w:val="et-EE"/>
        </w:rPr>
        <w:t>kasutamist</w:t>
      </w:r>
      <w:r w:rsidR="0032695E" w:rsidRPr="008B0363">
        <w:rPr>
          <w:rFonts w:ascii="Calibri" w:hAnsi="Calibri"/>
          <w:sz w:val="22"/>
          <w:szCs w:val="22"/>
        </w:rPr>
        <w:t>;</w:t>
      </w:r>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kaudpuutekaitse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toite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automaatset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väljalülitamist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koos</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maandatud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kaitsepotentsiaaliühtlustussüsteemi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väljaehitamisega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millega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tagatakse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elektripaigaldise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arvestuslik</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puutepinge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alla</w:t>
      </w:r>
      <w:proofErr w:type="spellEnd"/>
      <w:r w:rsidR="0032695E" w:rsidRPr="008B0363">
        <w:rPr>
          <w:rFonts w:ascii="Calibri" w:hAnsi="Calibri"/>
          <w:sz w:val="22"/>
          <w:szCs w:val="22"/>
        </w:rPr>
        <w:t xml:space="preserve"> 50VAC. </w:t>
      </w:r>
      <w:proofErr w:type="spellStart"/>
      <w:r w:rsidR="0032695E" w:rsidRPr="008B0363">
        <w:rPr>
          <w:rFonts w:ascii="Calibri" w:hAnsi="Calibri"/>
          <w:sz w:val="22"/>
          <w:szCs w:val="22"/>
        </w:rPr>
        <w:t>Liinide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lühisvoolude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väärtused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tagavad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väljalülitusaja</w:t>
      </w:r>
      <w:proofErr w:type="spellEnd"/>
      <w:r w:rsidR="0032695E" w:rsidRPr="008B0363">
        <w:rPr>
          <w:rFonts w:ascii="Calibri" w:hAnsi="Calibri"/>
          <w:sz w:val="22"/>
          <w:szCs w:val="22"/>
        </w:rPr>
        <w:t xml:space="preserve"> 5s </w:t>
      </w:r>
      <w:proofErr w:type="spellStart"/>
      <w:r w:rsidR="0032695E" w:rsidRPr="008B0363">
        <w:rPr>
          <w:rFonts w:ascii="Calibri" w:hAnsi="Calibri"/>
          <w:sz w:val="22"/>
          <w:szCs w:val="22"/>
        </w:rPr>
        <w:t>jooksul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vastavalt</w:t>
      </w:r>
      <w:proofErr w:type="spellEnd"/>
      <w:r w:rsidR="0032695E" w:rsidRPr="008B0363">
        <w:rPr>
          <w:rFonts w:ascii="Calibri" w:hAnsi="Calibri"/>
          <w:sz w:val="22"/>
          <w:szCs w:val="22"/>
        </w:rPr>
        <w:t xml:space="preserve"> </w:t>
      </w:r>
      <w:r w:rsidR="00E1702A" w:rsidRPr="00E1702A">
        <w:rPr>
          <w:rFonts w:ascii="Calibri" w:hAnsi="Calibri"/>
          <w:sz w:val="22"/>
          <w:szCs w:val="22"/>
        </w:rPr>
        <w:t xml:space="preserve">EVS-HD 60364-4-41:2017 </w:t>
      </w:r>
      <w:r w:rsidR="0032695E" w:rsidRPr="008B0363">
        <w:rPr>
          <w:rFonts w:ascii="Calibri" w:hAnsi="Calibri"/>
          <w:sz w:val="22"/>
          <w:szCs w:val="22"/>
        </w:rPr>
        <w:t>“</w:t>
      </w:r>
      <w:proofErr w:type="spellStart"/>
      <w:r w:rsidR="0032695E" w:rsidRPr="008B0363">
        <w:rPr>
          <w:rFonts w:ascii="Calibri" w:hAnsi="Calibri"/>
          <w:sz w:val="22"/>
          <w:szCs w:val="22"/>
        </w:rPr>
        <w:t>Madalpinge</w:t>
      </w:r>
      <w:r w:rsidR="00ED6E07">
        <w:rPr>
          <w:rFonts w:ascii="Calibri" w:hAnsi="Calibri"/>
          <w:sz w:val="22"/>
          <w:szCs w:val="22"/>
        </w:rPr>
        <w:t>lised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w:t>
      </w:r>
      <w:r w:rsidR="00ED6E07">
        <w:rPr>
          <w:rFonts w:ascii="Calibri" w:hAnsi="Calibri"/>
          <w:sz w:val="22"/>
          <w:szCs w:val="22"/>
        </w:rPr>
        <w:t>galdised</w:t>
      </w:r>
      <w:proofErr w:type="spellEnd"/>
      <w:r w:rsidR="00ED6E07">
        <w:rPr>
          <w:rFonts w:ascii="Calibri" w:hAnsi="Calibri"/>
          <w:sz w:val="22"/>
          <w:szCs w:val="22"/>
        </w:rPr>
        <w:t xml:space="preserve"> </w:t>
      </w:r>
      <w:proofErr w:type="spellStart"/>
      <w:r w:rsidR="00ED6E07">
        <w:rPr>
          <w:rFonts w:ascii="Calibri" w:hAnsi="Calibri"/>
          <w:sz w:val="22"/>
          <w:szCs w:val="22"/>
        </w:rPr>
        <w:t>osa</w:t>
      </w:r>
      <w:proofErr w:type="spellEnd"/>
      <w:r w:rsidR="00ED6E07">
        <w:rPr>
          <w:rFonts w:ascii="Calibri" w:hAnsi="Calibri"/>
          <w:sz w:val="22"/>
          <w:szCs w:val="22"/>
        </w:rPr>
        <w:t xml:space="preserve"> 4-41: </w:t>
      </w:r>
      <w:proofErr w:type="spellStart"/>
      <w:r w:rsidR="00ED6E07">
        <w:rPr>
          <w:rFonts w:ascii="Calibri" w:hAnsi="Calibri"/>
          <w:sz w:val="22"/>
          <w:szCs w:val="22"/>
        </w:rPr>
        <w:t>Kaitseviisid</w:t>
      </w:r>
      <w:proofErr w:type="spellEnd"/>
      <w:r w:rsidR="00ED6E07">
        <w:rPr>
          <w:rFonts w:ascii="Calibri" w:hAnsi="Calibri"/>
          <w:sz w:val="22"/>
          <w:szCs w:val="22"/>
        </w:rPr>
        <w:t>.</w:t>
      </w:r>
      <w:r w:rsidR="0032695E" w:rsidRPr="008B0363">
        <w:rPr>
          <w:rFonts w:ascii="Calibri" w:hAnsi="Calibri"/>
          <w:sz w:val="22"/>
          <w:szCs w:val="22"/>
        </w:rPr>
        <w:t xml:space="preserve"> </w:t>
      </w:r>
      <w:proofErr w:type="spellStart"/>
      <w:r w:rsidR="0032695E" w:rsidRPr="008B0363">
        <w:rPr>
          <w:rFonts w:ascii="Calibri" w:hAnsi="Calibri"/>
          <w:sz w:val="22"/>
          <w:szCs w:val="22"/>
        </w:rPr>
        <w:t>Kaitse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elektrilöögi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eest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toodud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nõuetes</w:t>
      </w:r>
      <w:proofErr w:type="spellEnd"/>
      <w:r w:rsidR="0032695E" w:rsidRPr="008B0363">
        <w:rPr>
          <w:rFonts w:ascii="Calibri" w:hAnsi="Calibri"/>
          <w:sz w:val="22"/>
          <w:szCs w:val="22"/>
        </w:rPr>
        <w:t>.</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 xml:space="preserve">NB! </w:t>
      </w:r>
      <w:proofErr w:type="spellStart"/>
      <w:r w:rsidRPr="008B0363">
        <w:rPr>
          <w:rFonts w:ascii="Calibri" w:hAnsi="Calibri"/>
          <w:sz w:val="22"/>
          <w:szCs w:val="22"/>
          <w:u w:val="single"/>
        </w:rPr>
        <w:t>Maanduspaigaldiste</w:t>
      </w:r>
      <w:proofErr w:type="spellEnd"/>
      <w:r w:rsidRPr="008B0363">
        <w:rPr>
          <w:rFonts w:ascii="Calibri" w:hAnsi="Calibri"/>
          <w:sz w:val="22"/>
          <w:szCs w:val="22"/>
          <w:u w:val="single"/>
        </w:rPr>
        <w:t xml:space="preserve"> </w:t>
      </w:r>
      <w:proofErr w:type="spellStart"/>
      <w:r w:rsidRPr="008B0363">
        <w:rPr>
          <w:rFonts w:ascii="Calibri" w:hAnsi="Calibri"/>
          <w:sz w:val="22"/>
          <w:szCs w:val="22"/>
          <w:u w:val="single"/>
        </w:rPr>
        <w:t>ehitamistel</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kinni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pidada</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võrgustandardi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juhendist</w:t>
      </w:r>
      <w:proofErr w:type="spellEnd"/>
      <w:r w:rsidRPr="008B0363">
        <w:rPr>
          <w:rFonts w:ascii="Calibri" w:hAnsi="Calibri"/>
          <w:iCs/>
          <w:sz w:val="22"/>
          <w:szCs w:val="22"/>
          <w:u w:val="single"/>
        </w:rPr>
        <w: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25532959"/>
      <w:r>
        <w:rPr>
          <w:rFonts w:ascii="Calibri" w:hAnsi="Calibri"/>
          <w:b/>
          <w:lang w:val="et-EE"/>
        </w:rPr>
        <w:lastRenderedPageBreak/>
        <w:t>Tähistused</w:t>
      </w:r>
      <w:bookmarkEnd w:id="19"/>
    </w:p>
    <w:p w14:paraId="18FA2BD1" w14:textId="7A609937" w:rsidR="007306F7" w:rsidRDefault="00615621" w:rsidP="000F34D4">
      <w:pPr>
        <w:spacing w:line="276" w:lineRule="auto"/>
        <w:ind w:right="-708" w:firstLine="284"/>
        <w:jc w:val="both"/>
        <w:rPr>
          <w:rFonts w:ascii="Calibri" w:hAnsi="Calibri"/>
          <w:sz w:val="22"/>
          <w:szCs w:val="22"/>
          <w:lang w:val="et-EE"/>
        </w:rPr>
      </w:pPr>
      <w:proofErr w:type="spellStart"/>
      <w:r>
        <w:rPr>
          <w:rFonts w:ascii="Calibri" w:hAnsi="Calibri"/>
          <w:sz w:val="22"/>
          <w:szCs w:val="22"/>
        </w:rPr>
        <w:t>Tähistuste</w:t>
      </w:r>
      <w:proofErr w:type="spellEnd"/>
      <w:r>
        <w:rPr>
          <w:rFonts w:ascii="Calibri" w:hAnsi="Calibri"/>
          <w:sz w:val="22"/>
          <w:szCs w:val="22"/>
        </w:rPr>
        <w:t xml:space="preserve"> </w:t>
      </w:r>
      <w:proofErr w:type="spellStart"/>
      <w:r>
        <w:rPr>
          <w:rFonts w:ascii="Calibri" w:hAnsi="Calibri"/>
          <w:sz w:val="22"/>
          <w:szCs w:val="22"/>
        </w:rPr>
        <w:t>paigaldamisel</w:t>
      </w:r>
      <w:proofErr w:type="spellEnd"/>
      <w:r>
        <w:rPr>
          <w:rFonts w:ascii="Calibri" w:hAnsi="Calibri"/>
          <w:sz w:val="22"/>
          <w:szCs w:val="22"/>
        </w:rPr>
        <w:t xml:space="preserve"> </w:t>
      </w:r>
      <w:proofErr w:type="spellStart"/>
      <w:r>
        <w:rPr>
          <w:rFonts w:ascii="Calibri" w:hAnsi="Calibri"/>
          <w:sz w:val="22"/>
          <w:szCs w:val="22"/>
        </w:rPr>
        <w:t>juhinduda</w:t>
      </w:r>
      <w:proofErr w:type="spellEnd"/>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proofErr w:type="spellStart"/>
      <w:r>
        <w:rPr>
          <w:rFonts w:ascii="Calibri" w:hAnsi="Calibri"/>
          <w:sz w:val="22"/>
          <w:szCs w:val="22"/>
        </w:rPr>
        <w:t>K</w:t>
      </w:r>
      <w:r w:rsidRPr="009E7CED">
        <w:rPr>
          <w:rFonts w:ascii="Calibri" w:hAnsi="Calibri"/>
          <w:sz w:val="22"/>
          <w:szCs w:val="22"/>
        </w:rPr>
        <w:t>ilpides</w:t>
      </w:r>
      <w:proofErr w:type="spellEnd"/>
      <w:r w:rsidRPr="009E7CED">
        <w:rPr>
          <w:rFonts w:ascii="Calibri" w:hAnsi="Calibri"/>
          <w:sz w:val="22"/>
          <w:szCs w:val="22"/>
        </w:rPr>
        <w:t xml:space="preserve"> </w:t>
      </w:r>
      <w:proofErr w:type="spellStart"/>
      <w:r w:rsidRPr="009E7CED">
        <w:rPr>
          <w:rFonts w:ascii="Calibri" w:hAnsi="Calibri"/>
          <w:sz w:val="22"/>
          <w:szCs w:val="22"/>
        </w:rPr>
        <w:t>olevad</w:t>
      </w:r>
      <w:proofErr w:type="spellEnd"/>
      <w:r w:rsidRPr="009E7CED">
        <w:rPr>
          <w:rFonts w:ascii="Calibri" w:hAnsi="Calibri"/>
          <w:sz w:val="22"/>
          <w:szCs w:val="22"/>
        </w:rPr>
        <w:t xml:space="preserve"> </w:t>
      </w:r>
      <w:proofErr w:type="spellStart"/>
      <w:r w:rsidRPr="009E7CED">
        <w:rPr>
          <w:rFonts w:ascii="Calibri" w:hAnsi="Calibri"/>
          <w:sz w:val="22"/>
          <w:szCs w:val="22"/>
        </w:rPr>
        <w:t>fiidrid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liini</w:t>
      </w:r>
      <w:proofErr w:type="spellEnd"/>
      <w:r w:rsidRPr="009E7CED">
        <w:rPr>
          <w:rFonts w:ascii="Calibri" w:hAnsi="Calibri"/>
          <w:sz w:val="22"/>
          <w:szCs w:val="22"/>
        </w:rPr>
        <w:t xml:space="preserve"> </w:t>
      </w:r>
      <w:proofErr w:type="spellStart"/>
      <w:r w:rsidRPr="009E7CED">
        <w:rPr>
          <w:rFonts w:ascii="Calibri" w:hAnsi="Calibri"/>
          <w:sz w:val="22"/>
          <w:szCs w:val="22"/>
        </w:rPr>
        <w:t>nimetusega</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Pr="009E7CED">
        <w:rPr>
          <w:rFonts w:ascii="Calibri" w:hAnsi="Calibri"/>
          <w:sz w:val="22"/>
          <w:szCs w:val="22"/>
        </w:rPr>
        <w:t>operatiivnumbritega</w:t>
      </w:r>
      <w:proofErr w:type="spellEnd"/>
      <w:r w:rsidRPr="009E7CED">
        <w:rPr>
          <w:rFonts w:ascii="Calibri" w:hAnsi="Calibri"/>
          <w:sz w:val="22"/>
          <w:szCs w:val="22"/>
        </w:rPr>
        <w:t xml:space="preserve">, </w:t>
      </w:r>
      <w:proofErr w:type="spellStart"/>
      <w:r w:rsidRPr="009E7CED">
        <w:rPr>
          <w:rFonts w:ascii="Calibri" w:hAnsi="Calibri"/>
          <w:sz w:val="22"/>
          <w:szCs w:val="22"/>
        </w:rPr>
        <w:t>fiidrite</w:t>
      </w:r>
      <w:proofErr w:type="spellEnd"/>
      <w:r w:rsidRPr="009E7CED">
        <w:rPr>
          <w:rFonts w:ascii="Calibri" w:hAnsi="Calibri"/>
          <w:sz w:val="22"/>
          <w:szCs w:val="22"/>
        </w:rPr>
        <w:t xml:space="preserve"> </w:t>
      </w:r>
      <w:proofErr w:type="spellStart"/>
      <w:r w:rsidRPr="009E7CED">
        <w:rPr>
          <w:rFonts w:ascii="Calibri" w:hAnsi="Calibri"/>
          <w:sz w:val="22"/>
          <w:szCs w:val="22"/>
        </w:rPr>
        <w:t>kaitsmed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kaitsmete</w:t>
      </w:r>
      <w:proofErr w:type="spellEnd"/>
      <w:r w:rsidRPr="009E7CED">
        <w:rPr>
          <w:rFonts w:ascii="Calibri" w:hAnsi="Calibri"/>
          <w:sz w:val="22"/>
          <w:szCs w:val="22"/>
        </w:rPr>
        <w:t xml:space="preserve"> </w:t>
      </w:r>
      <w:proofErr w:type="spellStart"/>
      <w:r w:rsidRPr="009E7CED">
        <w:rPr>
          <w:rFonts w:ascii="Calibri" w:hAnsi="Calibri"/>
          <w:sz w:val="22"/>
          <w:szCs w:val="22"/>
        </w:rPr>
        <w:t>nimisuurusega</w:t>
      </w:r>
      <w:proofErr w:type="spellEnd"/>
      <w:r w:rsidRPr="009E7CED">
        <w:rPr>
          <w:rFonts w:ascii="Calibri" w:hAnsi="Calibri"/>
          <w:sz w:val="22"/>
          <w:szCs w:val="22"/>
        </w:rPr>
        <w:t xml:space="preserve">. </w:t>
      </w:r>
      <w:proofErr w:type="spellStart"/>
      <w:r w:rsidRPr="009E7CED">
        <w:rPr>
          <w:rFonts w:ascii="Calibri" w:hAnsi="Calibri"/>
          <w:sz w:val="22"/>
          <w:szCs w:val="22"/>
        </w:rPr>
        <w:t>Elektrikilpidele</w:t>
      </w:r>
      <w:proofErr w:type="spellEnd"/>
      <w:r w:rsidRPr="009E7CED">
        <w:rPr>
          <w:rFonts w:ascii="Calibri" w:hAnsi="Calibri"/>
          <w:sz w:val="22"/>
          <w:szCs w:val="22"/>
        </w:rPr>
        <w:t xml:space="preserve"> </w:t>
      </w:r>
      <w:proofErr w:type="spellStart"/>
      <w:r w:rsidRPr="009E7CED">
        <w:rPr>
          <w:rFonts w:ascii="Calibri" w:hAnsi="Calibri"/>
          <w:sz w:val="22"/>
          <w:szCs w:val="22"/>
        </w:rPr>
        <w:t>kinnitada</w:t>
      </w:r>
      <w:proofErr w:type="spellEnd"/>
      <w:r w:rsidRPr="009E7CED">
        <w:rPr>
          <w:rFonts w:ascii="Calibri" w:hAnsi="Calibri"/>
          <w:sz w:val="22"/>
          <w:szCs w:val="22"/>
        </w:rPr>
        <w:t xml:space="preserve"> “</w:t>
      </w:r>
      <w:proofErr w:type="spellStart"/>
      <w:r w:rsidRPr="009E7CED">
        <w:rPr>
          <w:rFonts w:ascii="Calibri" w:hAnsi="Calibri"/>
          <w:sz w:val="22"/>
          <w:szCs w:val="22"/>
        </w:rPr>
        <w:t>Elektriohu</w:t>
      </w:r>
      <w:proofErr w:type="spellEnd"/>
      <w:r w:rsidRPr="009E7CED">
        <w:rPr>
          <w:rFonts w:ascii="Calibri" w:hAnsi="Calibri"/>
          <w:sz w:val="22"/>
          <w:szCs w:val="22"/>
        </w:rPr>
        <w:t xml:space="preserve">” </w:t>
      </w:r>
      <w:proofErr w:type="spellStart"/>
      <w:r w:rsidRPr="009E7CED">
        <w:rPr>
          <w:rFonts w:ascii="Calibri" w:hAnsi="Calibri"/>
          <w:sz w:val="22"/>
          <w:szCs w:val="22"/>
        </w:rPr>
        <w:t>märk</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00ED6E07">
        <w:rPr>
          <w:rFonts w:ascii="Calibri" w:hAnsi="Calibri"/>
          <w:sz w:val="22"/>
          <w:szCs w:val="22"/>
        </w:rPr>
        <w:t>elektrikilbi</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Pr>
          <w:rFonts w:ascii="Calibri" w:hAnsi="Calibri"/>
          <w:sz w:val="22"/>
          <w:szCs w:val="22"/>
        </w:rPr>
        <w:t xml:space="preserve">. </w:t>
      </w:r>
      <w:proofErr w:type="spellStart"/>
      <w:r>
        <w:rPr>
          <w:rFonts w:ascii="Calibri" w:hAnsi="Calibri"/>
          <w:sz w:val="22"/>
          <w:szCs w:val="22"/>
        </w:rPr>
        <w:t>Paigaldada</w:t>
      </w:r>
      <w:proofErr w:type="spellEnd"/>
      <w:r>
        <w:rPr>
          <w:rFonts w:ascii="Calibri" w:hAnsi="Calibri"/>
          <w:sz w:val="22"/>
          <w:szCs w:val="22"/>
        </w:rPr>
        <w:t xml:space="preserve"> </w:t>
      </w:r>
      <w:proofErr w:type="spellStart"/>
      <w:r>
        <w:rPr>
          <w:rFonts w:ascii="Calibri" w:hAnsi="Calibri"/>
          <w:sz w:val="22"/>
          <w:szCs w:val="22"/>
        </w:rPr>
        <w:t>operatiivtähised</w:t>
      </w:r>
      <w:proofErr w:type="spellEnd"/>
      <w:r>
        <w:rPr>
          <w:rFonts w:ascii="Calibri" w:hAnsi="Calibri"/>
          <w:sz w:val="22"/>
          <w:szCs w:val="22"/>
        </w:rPr>
        <w:t xml:space="preserve">, </w:t>
      </w:r>
      <w:proofErr w:type="spellStart"/>
      <w:r>
        <w:rPr>
          <w:rFonts w:ascii="Calibri" w:hAnsi="Calibri"/>
          <w:sz w:val="22"/>
          <w:szCs w:val="22"/>
        </w:rPr>
        <w:t>kaablite</w:t>
      </w:r>
      <w:proofErr w:type="spellEnd"/>
      <w:r>
        <w:rPr>
          <w:rFonts w:ascii="Calibri" w:hAnsi="Calibri"/>
          <w:sz w:val="22"/>
          <w:szCs w:val="22"/>
        </w:rPr>
        <w:t xml:space="preserve"> </w:t>
      </w:r>
      <w:proofErr w:type="spellStart"/>
      <w:r>
        <w:rPr>
          <w:rFonts w:ascii="Calibri" w:hAnsi="Calibri"/>
          <w:sz w:val="22"/>
          <w:szCs w:val="22"/>
        </w:rPr>
        <w:t>suunad</w:t>
      </w:r>
      <w:proofErr w:type="spellEnd"/>
      <w:r>
        <w:rPr>
          <w:rFonts w:ascii="Calibri" w:hAnsi="Calibri"/>
          <w:sz w:val="22"/>
          <w:szCs w:val="22"/>
        </w:rPr>
        <w:t xml:space="preserve"> </w:t>
      </w:r>
      <w:proofErr w:type="spellStart"/>
      <w:r>
        <w:rPr>
          <w:rFonts w:ascii="Calibri" w:hAnsi="Calibri"/>
          <w:sz w:val="22"/>
          <w:szCs w:val="22"/>
        </w:rPr>
        <w:t>ja</w:t>
      </w:r>
      <w:proofErr w:type="spellEnd"/>
      <w:r>
        <w:rPr>
          <w:rFonts w:ascii="Calibri" w:hAnsi="Calibri"/>
          <w:sz w:val="22"/>
          <w:szCs w:val="22"/>
        </w:rPr>
        <w:t xml:space="preserve"> </w:t>
      </w:r>
      <w:proofErr w:type="spellStart"/>
      <w:r>
        <w:rPr>
          <w:rFonts w:ascii="Calibri" w:hAnsi="Calibri"/>
          <w:sz w:val="22"/>
          <w:szCs w:val="22"/>
        </w:rPr>
        <w:t>skeemid</w:t>
      </w:r>
      <w:proofErr w:type="spellEnd"/>
      <w:r>
        <w:rPr>
          <w:rFonts w:ascii="Calibri" w:hAnsi="Calibri"/>
          <w:sz w:val="22"/>
          <w:szCs w:val="22"/>
        </w:rPr>
        <w:t>.</w:t>
      </w:r>
      <w:r w:rsidRPr="009E7CED">
        <w:rPr>
          <w:rFonts w:ascii="Calibri" w:hAnsi="Calibri"/>
          <w:sz w:val="22"/>
          <w:szCs w:val="22"/>
        </w:rPr>
        <w:t xml:space="preserve"> </w:t>
      </w:r>
      <w:proofErr w:type="spellStart"/>
      <w:r w:rsidRPr="009E7CED">
        <w:rPr>
          <w:rFonts w:ascii="Calibri" w:hAnsi="Calibri"/>
          <w:sz w:val="22"/>
          <w:szCs w:val="22"/>
        </w:rPr>
        <w:t>Maakaabli</w:t>
      </w:r>
      <w:proofErr w:type="spellEnd"/>
      <w:r w:rsidRPr="009E7CED">
        <w:rPr>
          <w:rFonts w:ascii="Calibri" w:hAnsi="Calibri"/>
          <w:sz w:val="22"/>
          <w:szCs w:val="22"/>
        </w:rPr>
        <w:t xml:space="preserve"> </w:t>
      </w:r>
      <w:proofErr w:type="spellStart"/>
      <w:r w:rsidRPr="009E7CED">
        <w:rPr>
          <w:rFonts w:ascii="Calibri" w:hAnsi="Calibri"/>
          <w:sz w:val="22"/>
          <w:szCs w:val="22"/>
        </w:rPr>
        <w:t>otsad</w:t>
      </w:r>
      <w:proofErr w:type="spellEnd"/>
      <w:r w:rsidRPr="009E7CED">
        <w:rPr>
          <w:rFonts w:ascii="Calibri" w:hAnsi="Calibri"/>
          <w:sz w:val="22"/>
          <w:szCs w:val="22"/>
        </w:rPr>
        <w:t xml:space="preserve"> </w:t>
      </w:r>
      <w:proofErr w:type="spellStart"/>
      <w:r w:rsidRPr="009E7CED">
        <w:rPr>
          <w:rFonts w:ascii="Calibri" w:hAnsi="Calibri"/>
          <w:sz w:val="22"/>
          <w:szCs w:val="22"/>
        </w:rPr>
        <w:t>tuleb</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kaablilipikutega</w:t>
      </w:r>
      <w:proofErr w:type="spellEnd"/>
      <w:r w:rsidRPr="009E7CED">
        <w:rPr>
          <w:rFonts w:ascii="Calibri" w:hAnsi="Calibri"/>
          <w:sz w:val="22"/>
          <w:szCs w:val="22"/>
        </w:rPr>
        <w:t xml:space="preserve">. </w:t>
      </w:r>
      <w:proofErr w:type="spellStart"/>
      <w:r w:rsidRPr="009E7CED">
        <w:rPr>
          <w:rFonts w:ascii="Calibri" w:hAnsi="Calibri"/>
          <w:sz w:val="22"/>
          <w:szCs w:val="22"/>
        </w:rPr>
        <w:t>Kaablilipikutele</w:t>
      </w:r>
      <w:proofErr w:type="spellEnd"/>
      <w:r w:rsidRPr="009E7CED">
        <w:rPr>
          <w:rFonts w:ascii="Calibri" w:hAnsi="Calibri"/>
          <w:sz w:val="22"/>
          <w:szCs w:val="22"/>
        </w:rPr>
        <w:t xml:space="preserve"> </w:t>
      </w:r>
      <w:proofErr w:type="spellStart"/>
      <w:r w:rsidRPr="009E7CED">
        <w:rPr>
          <w:rFonts w:ascii="Calibri" w:hAnsi="Calibri"/>
          <w:sz w:val="22"/>
          <w:szCs w:val="22"/>
        </w:rPr>
        <w:t>tu</w:t>
      </w:r>
      <w:r w:rsidR="00ED6E07">
        <w:rPr>
          <w:rFonts w:ascii="Calibri" w:hAnsi="Calibri"/>
          <w:sz w:val="22"/>
          <w:szCs w:val="22"/>
        </w:rPr>
        <w:t>leb</w:t>
      </w:r>
      <w:proofErr w:type="spellEnd"/>
      <w:r w:rsidR="00ED6E07">
        <w:rPr>
          <w:rFonts w:ascii="Calibri" w:hAnsi="Calibri"/>
          <w:sz w:val="22"/>
          <w:szCs w:val="22"/>
        </w:rPr>
        <w:t xml:space="preserve"> </w:t>
      </w:r>
      <w:proofErr w:type="spellStart"/>
      <w:r w:rsidR="00ED6E07">
        <w:rPr>
          <w:rFonts w:ascii="Calibri" w:hAnsi="Calibri"/>
          <w:sz w:val="22"/>
          <w:szCs w:val="22"/>
        </w:rPr>
        <w:t>kanda</w:t>
      </w:r>
      <w:proofErr w:type="spellEnd"/>
      <w:r w:rsidR="00ED6E07">
        <w:rPr>
          <w:rFonts w:ascii="Calibri" w:hAnsi="Calibri"/>
          <w:sz w:val="22"/>
          <w:szCs w:val="22"/>
        </w:rPr>
        <w:t xml:space="preserve"> </w:t>
      </w:r>
      <w:proofErr w:type="spellStart"/>
      <w:r w:rsidR="00ED6E07">
        <w:rPr>
          <w:rFonts w:ascii="Calibri" w:hAnsi="Calibri"/>
          <w:sz w:val="22"/>
          <w:szCs w:val="22"/>
        </w:rPr>
        <w:t>järgmised</w:t>
      </w:r>
      <w:proofErr w:type="spellEnd"/>
      <w:r w:rsidR="00ED6E07">
        <w:rPr>
          <w:rFonts w:ascii="Calibri" w:hAnsi="Calibri"/>
          <w:sz w:val="22"/>
          <w:szCs w:val="22"/>
        </w:rPr>
        <w:t xml:space="preserve"> </w:t>
      </w:r>
      <w:proofErr w:type="spellStart"/>
      <w:r w:rsidR="00ED6E07">
        <w:rPr>
          <w:rFonts w:ascii="Calibri" w:hAnsi="Calibri"/>
          <w:sz w:val="22"/>
          <w:szCs w:val="22"/>
        </w:rPr>
        <w:t>andmed</w:t>
      </w:r>
      <w:proofErr w:type="spellEnd"/>
      <w:r w:rsidR="00ED6E07">
        <w:rPr>
          <w:rFonts w:ascii="Calibri" w:hAnsi="Calibri"/>
          <w:sz w:val="22"/>
          <w:szCs w:val="22"/>
        </w:rPr>
        <w:t xml:space="preserve">: 1) </w:t>
      </w:r>
      <w:proofErr w:type="spellStart"/>
      <w:r w:rsidR="00ED6E07">
        <w:rPr>
          <w:rFonts w:ascii="Calibri" w:hAnsi="Calibri"/>
          <w:sz w:val="22"/>
          <w:szCs w:val="22"/>
        </w:rPr>
        <w:t>kaabli</w:t>
      </w:r>
      <w:proofErr w:type="spellEnd"/>
      <w:r w:rsidR="00ED6E07">
        <w:rPr>
          <w:rFonts w:ascii="Calibri" w:hAnsi="Calibri"/>
          <w:sz w:val="22"/>
          <w:szCs w:val="22"/>
        </w:rPr>
        <w:t xml:space="preserve"> number, 2) </w:t>
      </w:r>
      <w:proofErr w:type="spellStart"/>
      <w:r w:rsidR="00ED6E07">
        <w:rPr>
          <w:rFonts w:ascii="Calibri" w:hAnsi="Calibri"/>
          <w:sz w:val="22"/>
          <w:szCs w:val="22"/>
        </w:rPr>
        <w:t>k</w:t>
      </w:r>
      <w:r w:rsidRPr="009E7CED">
        <w:rPr>
          <w:rFonts w:ascii="Calibri" w:hAnsi="Calibri"/>
          <w:sz w:val="22"/>
          <w:szCs w:val="22"/>
        </w:rPr>
        <w:t>aabli</w:t>
      </w:r>
      <w:proofErr w:type="spellEnd"/>
      <w:r w:rsidRPr="009E7CED">
        <w:rPr>
          <w:rFonts w:ascii="Calibri" w:hAnsi="Calibri"/>
          <w:sz w:val="22"/>
          <w:szCs w:val="22"/>
        </w:rPr>
        <w:t xml:space="preserve"> </w:t>
      </w:r>
      <w:proofErr w:type="spellStart"/>
      <w:r w:rsidRPr="009E7CED">
        <w:rPr>
          <w:rFonts w:ascii="Calibri" w:hAnsi="Calibri"/>
          <w:sz w:val="22"/>
          <w:szCs w:val="22"/>
        </w:rPr>
        <w:t>toote</w:t>
      </w:r>
      <w:r w:rsidR="00ED6E07">
        <w:rPr>
          <w:rFonts w:ascii="Calibri" w:hAnsi="Calibri"/>
          <w:sz w:val="22"/>
          <w:szCs w:val="22"/>
        </w:rPr>
        <w:t>mark</w:t>
      </w:r>
      <w:proofErr w:type="spellEnd"/>
      <w:r w:rsidR="00ED6E07">
        <w:rPr>
          <w:rFonts w:ascii="Calibri" w:hAnsi="Calibri"/>
          <w:sz w:val="22"/>
          <w:szCs w:val="22"/>
        </w:rPr>
        <w:t xml:space="preserve"> </w:t>
      </w:r>
      <w:proofErr w:type="spellStart"/>
      <w:r w:rsidR="00ED6E07">
        <w:rPr>
          <w:rFonts w:ascii="Calibri" w:hAnsi="Calibri"/>
          <w:sz w:val="22"/>
          <w:szCs w:val="22"/>
        </w:rPr>
        <w:t>koos</w:t>
      </w:r>
      <w:proofErr w:type="spellEnd"/>
      <w:r w:rsidR="00ED6E07">
        <w:rPr>
          <w:rFonts w:ascii="Calibri" w:hAnsi="Calibri"/>
          <w:sz w:val="22"/>
          <w:szCs w:val="22"/>
        </w:rPr>
        <w:t xml:space="preserve"> </w:t>
      </w:r>
      <w:proofErr w:type="spellStart"/>
      <w:r w:rsidR="00ED6E07">
        <w:rPr>
          <w:rFonts w:ascii="Calibri" w:hAnsi="Calibri"/>
          <w:sz w:val="22"/>
          <w:szCs w:val="22"/>
        </w:rPr>
        <w:t>soonte</w:t>
      </w:r>
      <w:proofErr w:type="spellEnd"/>
      <w:r w:rsidR="00ED6E07">
        <w:rPr>
          <w:rFonts w:ascii="Calibri" w:hAnsi="Calibri"/>
          <w:sz w:val="22"/>
          <w:szCs w:val="22"/>
        </w:rPr>
        <w:t xml:space="preserve"> </w:t>
      </w:r>
      <w:proofErr w:type="spellStart"/>
      <w:r w:rsidR="00ED6E07">
        <w:rPr>
          <w:rFonts w:ascii="Calibri" w:hAnsi="Calibri"/>
          <w:sz w:val="22"/>
          <w:szCs w:val="22"/>
        </w:rPr>
        <w:t>arvu</w:t>
      </w:r>
      <w:proofErr w:type="spellEnd"/>
      <w:r w:rsidR="00ED6E07">
        <w:rPr>
          <w:rFonts w:ascii="Calibri" w:hAnsi="Calibri"/>
          <w:sz w:val="22"/>
          <w:szCs w:val="22"/>
        </w:rPr>
        <w:t xml:space="preserve"> </w:t>
      </w:r>
      <w:proofErr w:type="spellStart"/>
      <w:r w:rsidR="00ED6E07">
        <w:rPr>
          <w:rFonts w:ascii="Calibri" w:hAnsi="Calibri"/>
          <w:sz w:val="22"/>
          <w:szCs w:val="22"/>
        </w:rPr>
        <w:t>ja</w:t>
      </w:r>
      <w:proofErr w:type="spellEnd"/>
      <w:r w:rsidR="00ED6E07">
        <w:rPr>
          <w:rFonts w:ascii="Calibri" w:hAnsi="Calibri"/>
          <w:sz w:val="22"/>
          <w:szCs w:val="22"/>
        </w:rPr>
        <w:t xml:space="preserve"> </w:t>
      </w:r>
      <w:proofErr w:type="spellStart"/>
      <w:r w:rsidR="00ED6E07">
        <w:rPr>
          <w:rFonts w:ascii="Calibri" w:hAnsi="Calibri"/>
          <w:sz w:val="22"/>
          <w:szCs w:val="22"/>
        </w:rPr>
        <w:t>ristlõigetega</w:t>
      </w:r>
      <w:proofErr w:type="spellEnd"/>
      <w:r w:rsidR="00ED6E07">
        <w:rPr>
          <w:rFonts w:ascii="Calibri" w:hAnsi="Calibri"/>
          <w:sz w:val="22"/>
          <w:szCs w:val="22"/>
        </w:rPr>
        <w:t>, 3)</w:t>
      </w:r>
      <w:r w:rsidRPr="009E7CED">
        <w:rPr>
          <w:rFonts w:ascii="Calibri" w:hAnsi="Calibri"/>
          <w:sz w:val="22"/>
          <w:szCs w:val="22"/>
        </w:rPr>
        <w:t xml:space="preserve"> </w:t>
      </w:r>
      <w:proofErr w:type="spellStart"/>
      <w:r w:rsidR="00ED6E07">
        <w:rPr>
          <w:rFonts w:ascii="Calibri" w:hAnsi="Calibri"/>
          <w:sz w:val="22"/>
          <w:szCs w:val="22"/>
        </w:rPr>
        <w:t>kaabli</w:t>
      </w:r>
      <w:proofErr w:type="spellEnd"/>
      <w:r w:rsidR="00ED6E07">
        <w:rPr>
          <w:rFonts w:ascii="Calibri" w:hAnsi="Calibri"/>
          <w:sz w:val="22"/>
          <w:szCs w:val="22"/>
        </w:rPr>
        <w:t xml:space="preserve"> </w:t>
      </w:r>
      <w:proofErr w:type="spellStart"/>
      <w:r w:rsidR="00ED6E07">
        <w:rPr>
          <w:rFonts w:ascii="Calibri" w:hAnsi="Calibri"/>
          <w:sz w:val="22"/>
          <w:szCs w:val="22"/>
        </w:rPr>
        <w:t>teise</w:t>
      </w:r>
      <w:proofErr w:type="spellEnd"/>
      <w:r w:rsidR="00ED6E07">
        <w:rPr>
          <w:rFonts w:ascii="Calibri" w:hAnsi="Calibri"/>
          <w:sz w:val="22"/>
          <w:szCs w:val="22"/>
        </w:rPr>
        <w:t xml:space="preserve"> </w:t>
      </w:r>
      <w:proofErr w:type="spellStart"/>
      <w:r w:rsidR="00ED6E07">
        <w:rPr>
          <w:rFonts w:ascii="Calibri" w:hAnsi="Calibri"/>
          <w:sz w:val="22"/>
          <w:szCs w:val="22"/>
        </w:rPr>
        <w:t>otsa</w:t>
      </w:r>
      <w:proofErr w:type="spellEnd"/>
      <w:r w:rsidR="00ED6E07">
        <w:rPr>
          <w:rFonts w:ascii="Calibri" w:hAnsi="Calibri"/>
          <w:sz w:val="22"/>
          <w:szCs w:val="22"/>
        </w:rPr>
        <w:t xml:space="preserve"> </w:t>
      </w:r>
      <w:proofErr w:type="spellStart"/>
      <w:r w:rsidR="00ED6E07">
        <w:rPr>
          <w:rFonts w:ascii="Calibri" w:hAnsi="Calibri"/>
          <w:sz w:val="22"/>
          <w:szCs w:val="22"/>
        </w:rPr>
        <w:t>võrgusõlme</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sidRPr="009E7CED">
        <w:rPr>
          <w:rFonts w:ascii="Calibri" w:hAnsi="Calibri"/>
          <w:sz w:val="22"/>
          <w:szCs w:val="22"/>
        </w:rPr>
        <w:t xml:space="preserve">. </w:t>
      </w:r>
      <w:proofErr w:type="spellStart"/>
      <w:r w:rsidRPr="009E7CED">
        <w:rPr>
          <w:rFonts w:ascii="Calibri" w:hAnsi="Calibri"/>
          <w:sz w:val="22"/>
          <w:szCs w:val="22"/>
        </w:rPr>
        <w:t>Samuti</w:t>
      </w:r>
      <w:proofErr w:type="spellEnd"/>
      <w:r w:rsidRPr="009E7CED">
        <w:rPr>
          <w:rFonts w:ascii="Calibri" w:hAnsi="Calibri"/>
          <w:sz w:val="22"/>
          <w:szCs w:val="22"/>
        </w:rPr>
        <w:t xml:space="preserve"> </w:t>
      </w:r>
      <w:proofErr w:type="spellStart"/>
      <w:r w:rsidRPr="009E7CED">
        <w:rPr>
          <w:rFonts w:ascii="Calibri" w:hAnsi="Calibri"/>
          <w:sz w:val="22"/>
          <w:szCs w:val="22"/>
        </w:rPr>
        <w:t>järgida</w:t>
      </w:r>
      <w:proofErr w:type="spellEnd"/>
      <w:r w:rsidRPr="009E7CED">
        <w:rPr>
          <w:rFonts w:ascii="Calibri" w:hAnsi="Calibri"/>
          <w:sz w:val="22"/>
          <w:szCs w:val="22"/>
        </w:rPr>
        <w:t xml:space="preserve"> </w:t>
      </w:r>
      <w:proofErr w:type="spellStart"/>
      <w:r w:rsidRPr="009E7CED">
        <w:rPr>
          <w:rFonts w:ascii="Calibri" w:hAnsi="Calibri"/>
          <w:sz w:val="22"/>
          <w:szCs w:val="22"/>
        </w:rPr>
        <w:t>Elektrilevi</w:t>
      </w:r>
      <w:proofErr w:type="spellEnd"/>
      <w:r w:rsidRPr="009E7CED">
        <w:rPr>
          <w:rFonts w:ascii="Calibri" w:hAnsi="Calibri"/>
          <w:sz w:val="22"/>
          <w:szCs w:val="22"/>
        </w:rPr>
        <w:t xml:space="preserve"> OÜ </w:t>
      </w:r>
      <w:proofErr w:type="spellStart"/>
      <w:r w:rsidRPr="009E7CED">
        <w:rPr>
          <w:rFonts w:ascii="Calibri" w:hAnsi="Calibri"/>
          <w:sz w:val="22"/>
          <w:szCs w:val="22"/>
        </w:rPr>
        <w:t>võrgustandardeid</w:t>
      </w:r>
      <w:proofErr w:type="spellEnd"/>
      <w:r w:rsidRPr="009E7CED">
        <w:rPr>
          <w:rFonts w:ascii="Calibri" w:hAnsi="Calibri"/>
          <w:sz w:val="22"/>
          <w:szCs w:val="22"/>
        </w:rPr>
        <w:t xml:space="preserve"> </w:t>
      </w:r>
      <w:proofErr w:type="spellStart"/>
      <w:r w:rsidRPr="009E7CED">
        <w:rPr>
          <w:rFonts w:ascii="Calibri" w:hAnsi="Calibri"/>
          <w:sz w:val="22"/>
          <w:szCs w:val="22"/>
        </w:rPr>
        <w:t>tähistuste</w:t>
      </w:r>
      <w:proofErr w:type="spellEnd"/>
      <w:r w:rsidRPr="009E7CED">
        <w:rPr>
          <w:rFonts w:ascii="Calibri" w:hAnsi="Calibri"/>
          <w:sz w:val="22"/>
          <w:szCs w:val="22"/>
        </w:rPr>
        <w:t xml:space="preserve"> </w:t>
      </w:r>
      <w:proofErr w:type="spellStart"/>
      <w:r w:rsidRPr="009E7CED">
        <w:rPr>
          <w:rFonts w:ascii="Calibri" w:hAnsi="Calibri"/>
          <w:sz w:val="22"/>
          <w:szCs w:val="22"/>
        </w:rPr>
        <w:t>osas</w:t>
      </w:r>
      <w:proofErr w:type="spellEnd"/>
      <w:r w:rsidRPr="009E7CED">
        <w:rPr>
          <w:rFonts w:ascii="Calibri" w:hAnsi="Calibri"/>
          <w:sz w:val="22"/>
          <w:szCs w:val="22"/>
        </w:rPr>
        <w:t xml:space="preserve">.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4DF5C57E" w14:textId="77777777" w:rsidR="000F34D4" w:rsidRDefault="000F34D4" w:rsidP="000F34D4">
      <w:pPr>
        <w:spacing w:line="276" w:lineRule="auto"/>
        <w:ind w:right="-708" w:firstLine="284"/>
        <w:jc w:val="both"/>
        <w:rPr>
          <w:rFonts w:ascii="Calibri" w:hAnsi="Calibri"/>
          <w:sz w:val="22"/>
          <w:szCs w:val="22"/>
          <w:lang w:val="et-EE"/>
        </w:rPr>
      </w:pPr>
    </w:p>
    <w:p w14:paraId="0B47E037" w14:textId="579DB235" w:rsidR="002E64D7" w:rsidRPr="00060A48" w:rsidRDefault="00081664" w:rsidP="00DA50D4">
      <w:pPr>
        <w:pStyle w:val="Heading1"/>
        <w:keepNext w:val="0"/>
        <w:tabs>
          <w:tab w:val="num" w:pos="432"/>
        </w:tabs>
        <w:spacing w:before="100" w:beforeAutospacing="1" w:after="100" w:afterAutospacing="1"/>
        <w:ind w:left="432" w:right="-708"/>
        <w:jc w:val="both"/>
        <w:rPr>
          <w:rFonts w:ascii="Calibri" w:hAnsi="Calibri"/>
          <w:b/>
        </w:rPr>
      </w:pPr>
      <w:bookmarkStart w:id="20" w:name="_Toc125532961"/>
      <w:r w:rsidRPr="00060A48">
        <w:rPr>
          <w:rFonts w:ascii="Calibri" w:hAnsi="Calibri"/>
          <w:b/>
        </w:rPr>
        <w:t>TÖÖTERVISHOID JA TÖÖOHUTUS</w:t>
      </w:r>
      <w:bookmarkEnd w:id="20"/>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25532962"/>
      <w:r>
        <w:rPr>
          <w:rFonts w:ascii="Calibri" w:hAnsi="Calibri"/>
          <w:b/>
          <w:lang w:val="et-EE"/>
        </w:rPr>
        <w:t>Ehitusplatsi ettevalmistus</w:t>
      </w:r>
      <w:bookmarkEnd w:id="21"/>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25532963"/>
      <w:r>
        <w:rPr>
          <w:rFonts w:ascii="Calibri" w:hAnsi="Calibri"/>
          <w:b/>
          <w:lang w:val="et-EE"/>
        </w:rPr>
        <w:t>Ohutuse tagamine ja liikluskorraldus</w:t>
      </w:r>
      <w:bookmarkEnd w:id="22"/>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lastRenderedPageBreak/>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25532964"/>
      <w:r>
        <w:rPr>
          <w:rFonts w:ascii="Calibri" w:hAnsi="Calibri"/>
          <w:b/>
          <w:lang w:val="et-EE"/>
        </w:rPr>
        <w:t>Olemasolevate ehitiste ja rajatistega arvestamine</w:t>
      </w:r>
      <w:bookmarkEnd w:id="23"/>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25532965"/>
      <w:r>
        <w:rPr>
          <w:rFonts w:ascii="Calibri" w:hAnsi="Calibri"/>
          <w:b/>
          <w:lang w:val="et-EE"/>
        </w:rPr>
        <w:t>Töötervishoid ja tööohutusnõuded</w:t>
      </w:r>
      <w:bookmarkEnd w:id="24"/>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25532966"/>
      <w:r>
        <w:rPr>
          <w:rFonts w:ascii="Calibri" w:hAnsi="Calibri"/>
          <w:b/>
          <w:lang w:val="et-EE"/>
        </w:rPr>
        <w:t>Ehitustööde dokumenteerimine ja järelevalve</w:t>
      </w:r>
      <w:bookmarkEnd w:id="25"/>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25532967"/>
      <w:r>
        <w:rPr>
          <w:rFonts w:ascii="Calibri" w:hAnsi="Calibri"/>
          <w:b/>
          <w:lang w:val="et-EE"/>
        </w:rPr>
        <w:t>Tööde kvaliteedinõuded</w:t>
      </w:r>
      <w:bookmarkEnd w:id="26"/>
    </w:p>
    <w:p w14:paraId="1241EAB6" w14:textId="596EF236"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25532968"/>
      <w:r>
        <w:rPr>
          <w:rFonts w:ascii="Calibri" w:hAnsi="Calibri"/>
          <w:b/>
          <w:lang w:val="et-EE"/>
        </w:rPr>
        <w:t>Teede-ehituse osa</w:t>
      </w:r>
      <w:bookmarkEnd w:id="27"/>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8" w:name="_Toc125532969"/>
      <w:r>
        <w:rPr>
          <w:rFonts w:ascii="Calibri" w:hAnsi="Calibri"/>
          <w:b/>
          <w:sz w:val="24"/>
          <w:lang w:val="et-EE"/>
        </w:rPr>
        <w:lastRenderedPageBreak/>
        <w:t>Teetööde üldised tehnoloogianõuanded</w:t>
      </w:r>
      <w:bookmarkEnd w:id="28"/>
    </w:p>
    <w:p w14:paraId="2598C83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märgitakse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digitaalselt</w:t>
      </w:r>
      <w:proofErr w:type="spellEnd"/>
      <w:r w:rsidRPr="005626F0">
        <w:rPr>
          <w:rFonts w:ascii="Calibri" w:hAnsi="Calibri" w:cs="Calibri"/>
          <w:sz w:val="22"/>
          <w:szCs w:val="22"/>
        </w:rPr>
        <w:t xml:space="preserve">. Mahud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määratakse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ning</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tööetapid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võetakse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Tellija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w:t>
      </w:r>
      <w:r w:rsidR="00A15C89">
        <w:rPr>
          <w:rFonts w:ascii="Calibri" w:hAnsi="Calibri" w:cs="Calibri"/>
          <w:sz w:val="22"/>
          <w:szCs w:val="22"/>
        </w:rPr>
        <w:t>sindaja</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poolt</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vastu</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vastavuses</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t</w:t>
      </w:r>
      <w:r w:rsidRPr="005626F0">
        <w:rPr>
          <w:rFonts w:ascii="Calibri" w:hAnsi="Calibri" w:cs="Calibri"/>
          <w:sz w:val="22"/>
          <w:szCs w:val="22"/>
        </w:rPr>
        <w:t>eetööde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tehnilistes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kirjeldustes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toodule</w:t>
      </w:r>
      <w:proofErr w:type="spellEnd"/>
      <w:r w:rsidRPr="005626F0">
        <w:rPr>
          <w:rFonts w:ascii="Calibri" w:hAnsi="Calibri" w:cs="Calibri"/>
          <w:sz w:val="22"/>
          <w:szCs w:val="22"/>
        </w:rPr>
        <w:t xml:space="preserve">.  </w:t>
      </w:r>
    </w:p>
    <w:p w14:paraId="7145F29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toimuvad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vastavuses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järgmistele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nõuetele</w:t>
      </w:r>
      <w:proofErr w:type="spellEnd"/>
      <w:r w:rsidRPr="005626F0">
        <w:rPr>
          <w:rFonts w:ascii="Calibri" w:hAnsi="Calibri" w:cs="Calibri"/>
          <w:sz w:val="22"/>
          <w:szCs w:val="22"/>
        </w:rPr>
        <w:t xml:space="preserv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Vastuolude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korral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erinevates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dokumentides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tuleb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lähtuda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Eesti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Vabariigi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Standarditest</w:t>
      </w:r>
      <w:proofErr w:type="spellEnd"/>
      <w:r w:rsidRPr="005626F0">
        <w:rPr>
          <w:rFonts w:ascii="Calibri" w:hAnsi="Calibri" w:cs="Calibri"/>
          <w:sz w:val="22"/>
          <w:szCs w:val="22"/>
        </w:rPr>
        <w:t xml:space="preserve"> (EVS). </w:t>
      </w:r>
    </w:p>
    <w:p w14:paraId="4BADCB52" w14:textId="77777777" w:rsidR="005626F0" w:rsidRPr="005626F0" w:rsidRDefault="005626F0" w:rsidP="00AF7F4E">
      <w:pPr>
        <w:ind w:right="-851" w:firstLine="284"/>
        <w:jc w:val="both"/>
        <w:rPr>
          <w:rFonts w:ascii="Calibri" w:hAnsi="Calibri" w:cs="Calibri"/>
          <w:sz w:val="22"/>
          <w:szCs w:val="22"/>
        </w:rPr>
      </w:pPr>
      <w:r w:rsidRPr="005626F0">
        <w:rPr>
          <w:rFonts w:ascii="Calibri" w:hAnsi="Calibri" w:cs="Calibri"/>
          <w:sz w:val="22"/>
          <w:szCs w:val="22"/>
        </w:rPr>
        <w:t xml:space="preserve">Enne </w:t>
      </w:r>
      <w:proofErr w:type="spellStart"/>
      <w:r w:rsidRPr="005626F0">
        <w:rPr>
          <w:rFonts w:ascii="Calibri" w:hAnsi="Calibri" w:cs="Calibri"/>
          <w:sz w:val="22"/>
          <w:szCs w:val="22"/>
        </w:rPr>
        <w:t>mullatööde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algust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tehtud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vajalikud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eeltööd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käigus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kindlustama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äravoolu</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muldelt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tee maa-</w:t>
      </w:r>
      <w:proofErr w:type="spellStart"/>
      <w:r w:rsidRPr="005626F0">
        <w:rPr>
          <w:rFonts w:ascii="Calibri" w:hAnsi="Calibri" w:cs="Calibri"/>
          <w:sz w:val="22"/>
          <w:szCs w:val="22"/>
        </w:rPr>
        <w:t>alalt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kraave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rajades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truupe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pumpamist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Üheski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faasis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ei</w:t>
      </w:r>
      <w:proofErr w:type="spellEnd"/>
      <w:r w:rsidRPr="005626F0">
        <w:rPr>
          <w:rFonts w:ascii="Calibri" w:hAnsi="Calibri" w:cs="Calibri"/>
          <w:sz w:val="22"/>
          <w:szCs w:val="22"/>
        </w:rPr>
        <w:t xml:space="preserve"> tohi </w:t>
      </w:r>
      <w:proofErr w:type="spellStart"/>
      <w:r w:rsidRPr="005626F0">
        <w:rPr>
          <w:rFonts w:ascii="Calibri" w:hAnsi="Calibri" w:cs="Calibri"/>
          <w:sz w:val="22"/>
          <w:szCs w:val="22"/>
        </w:rPr>
        <w:t>lubada</w:t>
      </w:r>
      <w:proofErr w:type="spellEnd"/>
      <w:r w:rsidRPr="005626F0">
        <w:rPr>
          <w:rFonts w:ascii="Calibri" w:hAnsi="Calibri" w:cs="Calibri"/>
          <w:sz w:val="22"/>
          <w:szCs w:val="22"/>
        </w:rPr>
        <w:t xml:space="preserve"> vee </w:t>
      </w:r>
      <w:proofErr w:type="spellStart"/>
      <w:r w:rsidRPr="005626F0">
        <w:rPr>
          <w:rFonts w:ascii="Calibri" w:hAnsi="Calibri" w:cs="Calibri"/>
          <w:sz w:val="22"/>
          <w:szCs w:val="22"/>
        </w:rPr>
        <w:t>püsimist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kaevendites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aluspinnase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läbi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leondumist</w:t>
      </w:r>
      <w:proofErr w:type="spellEnd"/>
      <w:r w:rsidRPr="005626F0">
        <w:rPr>
          <w:rFonts w:ascii="Calibri" w:hAnsi="Calibri" w:cs="Calibri"/>
          <w:sz w:val="22"/>
          <w:szCs w:val="22"/>
        </w:rPr>
        <w:t>.</w:t>
      </w:r>
    </w:p>
    <w:p w14:paraId="655DF4FC"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tagama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ehitustöödel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kvaliteedi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Teehoiutööde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ehitusjärelvalve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Teede-ja</w:t>
      </w:r>
      <w:proofErr w:type="spellEnd"/>
      <w:r w:rsidRPr="005626F0">
        <w:rPr>
          <w:rFonts w:ascii="Calibri" w:hAnsi="Calibri" w:cs="Calibri"/>
          <w:sz w:val="22"/>
          <w:szCs w:val="22"/>
        </w:rPr>
        <w:t xml:space="preserve"> </w:t>
      </w:r>
      <w:proofErr w:type="spellStart"/>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määrustele</w:t>
      </w:r>
      <w:proofErr w:type="spellEnd"/>
      <w:r w:rsidRPr="005626F0">
        <w:rPr>
          <w:rFonts w:ascii="Calibri" w:hAnsi="Calibri" w:cs="Calibri"/>
          <w:sz w:val="22"/>
          <w:szCs w:val="22"/>
        </w:rPr>
        <w:t xml:space="preserve">. </w:t>
      </w:r>
    </w:p>
    <w:p w14:paraId="608C4C7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Täidete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liivaluse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tihendustegur</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vähemalt</w:t>
      </w:r>
      <w:proofErr w:type="spellEnd"/>
      <w:r w:rsidRPr="005626F0">
        <w:rPr>
          <w:rFonts w:ascii="Calibri" w:hAnsi="Calibri" w:cs="Calibri"/>
          <w:sz w:val="22"/>
          <w:szCs w:val="22"/>
        </w:rPr>
        <w:t xml:space="preserve"> 0.9</w:t>
      </w:r>
      <w:r w:rsidR="00B52F56">
        <w:rPr>
          <w:rFonts w:ascii="Calibri" w:hAnsi="Calibri" w:cs="Calibri"/>
          <w:sz w:val="22"/>
          <w:szCs w:val="22"/>
        </w:rPr>
        <w:t>5</w:t>
      </w:r>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kasutama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tihendamisel</w:t>
      </w:r>
      <w:proofErr w:type="spellEnd"/>
      <w:r w:rsidRPr="005626F0">
        <w:rPr>
          <w:rFonts w:ascii="Calibri" w:hAnsi="Calibri" w:cs="Calibri"/>
          <w:sz w:val="22"/>
          <w:szCs w:val="22"/>
        </w:rPr>
        <w:t xml:space="preserve"> ka </w:t>
      </w:r>
      <w:proofErr w:type="spellStart"/>
      <w:r w:rsidRPr="005626F0">
        <w:rPr>
          <w:rFonts w:ascii="Calibri" w:hAnsi="Calibri" w:cs="Calibri"/>
          <w:sz w:val="22"/>
          <w:szCs w:val="22"/>
        </w:rPr>
        <w:t>vett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Teised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kattekonstruktsioonikihid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normidele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eeskirjadele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Vältima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olemasolevate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kommunikatsioonide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vigastamist</w:t>
      </w:r>
      <w:proofErr w:type="spellEnd"/>
      <w:r w:rsidRPr="005626F0">
        <w:rPr>
          <w:rFonts w:ascii="Calibri" w:hAnsi="Calibri" w:cs="Calibri"/>
          <w:sz w:val="22"/>
          <w:szCs w:val="22"/>
        </w:rPr>
        <w:t xml:space="preserve">.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25532970"/>
      <w:r>
        <w:rPr>
          <w:rFonts w:ascii="Calibri" w:hAnsi="Calibri"/>
          <w:b/>
          <w:sz w:val="24"/>
          <w:lang w:val="et-EE"/>
        </w:rPr>
        <w:t>Liikluskorraldus ehituse ajal</w:t>
      </w:r>
      <w:bookmarkEnd w:id="29"/>
    </w:p>
    <w:p w14:paraId="3CB7388B"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Ajutiste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ehitusaegsete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ümbersõitude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skeemid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ehitusobjektil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korraldab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etappidele</w:t>
      </w:r>
      <w:proofErr w:type="spellEnd"/>
      <w:r w:rsidRPr="00AF7F4E">
        <w:rPr>
          <w:rFonts w:ascii="Calibri" w:hAnsi="Calibri" w:cs="Calibri"/>
          <w:sz w:val="22"/>
          <w:szCs w:val="22"/>
        </w:rPr>
        <w:t>.</w:t>
      </w:r>
    </w:p>
    <w:p w14:paraId="5C0113A2"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Ümbersõiduteed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ajutine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w:t>
      </w:r>
      <w:r w:rsidR="00B52F56">
        <w:rPr>
          <w:rFonts w:ascii="Calibri" w:hAnsi="Calibri" w:cs="Calibri"/>
          <w:sz w:val="22"/>
          <w:szCs w:val="22"/>
        </w:rPr>
        <w:t>raldus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peavad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enne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tööde</w:t>
      </w:r>
      <w:proofErr w:type="spellEnd"/>
      <w:r w:rsidR="00B52F56">
        <w:rPr>
          <w:rFonts w:ascii="Calibri" w:hAnsi="Calibri" w:cs="Calibri"/>
          <w:sz w:val="22"/>
          <w:szCs w:val="22"/>
        </w:rPr>
        <w:t xml:space="preserve"> </w:t>
      </w:r>
      <w:proofErr w:type="spellStart"/>
      <w:r w:rsidRPr="00AF7F4E">
        <w:rPr>
          <w:rFonts w:ascii="Calibri" w:hAnsi="Calibri" w:cs="Calibri"/>
          <w:sz w:val="22"/>
          <w:szCs w:val="22"/>
        </w:rPr>
        <w:t>algust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kooskõlastatud</w:t>
      </w:r>
      <w:proofErr w:type="spellEnd"/>
      <w:r w:rsidRPr="00AF7F4E">
        <w:rPr>
          <w:rFonts w:ascii="Calibri" w:hAnsi="Calibri" w:cs="Calibri"/>
          <w:sz w:val="22"/>
          <w:szCs w:val="22"/>
        </w:rPr>
        <w:t xml:space="preserve"> tee </w:t>
      </w:r>
      <w:proofErr w:type="spellStart"/>
      <w:r w:rsidRPr="00AF7F4E">
        <w:rPr>
          <w:rFonts w:ascii="Calibri" w:hAnsi="Calibri" w:cs="Calibri"/>
          <w:sz w:val="22"/>
          <w:szCs w:val="22"/>
        </w:rPr>
        <w:t>valdajaga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tiheasustusalal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omavalitsusega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tagatud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häireteta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bussiliiklus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vajalik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juurdepääs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elanikkonnale</w:t>
      </w:r>
      <w:proofErr w:type="spellEnd"/>
      <w:r w:rsidRPr="00AF7F4E">
        <w:rPr>
          <w:rFonts w:ascii="Calibri" w:hAnsi="Calibri" w:cs="Calibri"/>
          <w:sz w:val="22"/>
          <w:szCs w:val="22"/>
        </w:rPr>
        <w:t>.</w:t>
      </w:r>
    </w:p>
    <w:p w14:paraId="305B1BFF" w14:textId="77777777" w:rsidR="00C10D86"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kulul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muudatustest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Samuti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w:t>
      </w:r>
      <w:proofErr w:type="spellEnd"/>
      <w:r w:rsidRPr="00AF7F4E">
        <w:rPr>
          <w:rFonts w:ascii="Calibri" w:hAnsi="Calibri" w:cs="Calibri"/>
          <w:sz w:val="22"/>
          <w:szCs w:val="22"/>
        </w:rPr>
        <w:t xml:space="preserve"> info </w:t>
      </w:r>
      <w:proofErr w:type="spellStart"/>
      <w:r w:rsidRPr="00AF7F4E">
        <w:rPr>
          <w:rFonts w:ascii="Calibri" w:hAnsi="Calibri" w:cs="Calibri"/>
          <w:sz w:val="22"/>
          <w:szCs w:val="22"/>
        </w:rPr>
        <w:t>edastada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määratavatele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isikutele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vallavalitsuses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Kinnistuomanikke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kelle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takistamisest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nädal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25532971"/>
      <w:r>
        <w:rPr>
          <w:rFonts w:ascii="Calibri" w:hAnsi="Calibri"/>
          <w:b/>
          <w:sz w:val="24"/>
          <w:lang w:val="et-EE"/>
        </w:rPr>
        <w:t>Liikluskorraldusvahendid</w:t>
      </w:r>
      <w:bookmarkEnd w:id="30"/>
    </w:p>
    <w:p w14:paraId="06A29103" w14:textId="368CFAA7" w:rsidR="00102B20" w:rsidRPr="00AF7F4E" w:rsidRDefault="00102B20" w:rsidP="00AF7F4E">
      <w:pPr>
        <w:ind w:right="-851" w:firstLine="284"/>
        <w:jc w:val="both"/>
        <w:rPr>
          <w:rFonts w:ascii="Calibri" w:hAnsi="Calibri" w:cs="Calibri"/>
          <w:sz w:val="22"/>
          <w:szCs w:val="22"/>
        </w:rPr>
      </w:pPr>
      <w:r w:rsidRPr="00AF7F4E">
        <w:rPr>
          <w:rFonts w:ascii="Calibri" w:hAnsi="Calibri" w:cs="Calibri"/>
          <w:sz w:val="22"/>
          <w:szCs w:val="22"/>
        </w:rPr>
        <w:t xml:space="preserve">Projekt </w:t>
      </w:r>
      <w:proofErr w:type="spellStart"/>
      <w:r w:rsidRPr="00AF7F4E">
        <w:rPr>
          <w:rFonts w:ascii="Calibri" w:hAnsi="Calibri" w:cs="Calibri"/>
          <w:sz w:val="22"/>
          <w:szCs w:val="22"/>
        </w:rPr>
        <w:t>näeb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säilimise</w:t>
      </w:r>
      <w:proofErr w:type="spellEnd"/>
      <w:r w:rsidRPr="00AF7F4E">
        <w:rPr>
          <w:rFonts w:ascii="Calibri" w:hAnsi="Calibri" w:cs="Calibri"/>
          <w:sz w:val="22"/>
          <w:szCs w:val="22"/>
        </w:rPr>
        <w:t xml:space="preserve">. Kui </w:t>
      </w:r>
      <w:proofErr w:type="spellStart"/>
      <w:r w:rsidRPr="00AF7F4E">
        <w:rPr>
          <w:rFonts w:ascii="Calibri" w:hAnsi="Calibri" w:cs="Calibri"/>
          <w:sz w:val="22"/>
          <w:szCs w:val="22"/>
        </w:rPr>
        <w:t>mõni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jalgu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eemaldatakse</w:t>
      </w:r>
      <w:proofErr w:type="spellEnd"/>
      <w:r w:rsidRPr="00AF7F4E">
        <w:rPr>
          <w:rFonts w:ascii="Calibri" w:hAnsi="Calibri" w:cs="Calibri"/>
          <w:sz w:val="22"/>
          <w:szCs w:val="22"/>
        </w:rPr>
        <w:t xml:space="preserve"> see </w:t>
      </w:r>
      <w:proofErr w:type="spellStart"/>
      <w:r w:rsidRPr="00AF7F4E">
        <w:rPr>
          <w:rFonts w:ascii="Calibri" w:hAnsi="Calibri" w:cs="Calibri"/>
          <w:sz w:val="22"/>
          <w:szCs w:val="22"/>
        </w:rPr>
        <w:t>ajutiselt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lõppu</w:t>
      </w:r>
      <w:proofErr w:type="spellEnd"/>
      <w:r w:rsidRPr="00AF7F4E">
        <w:rPr>
          <w:rFonts w:ascii="Calibri" w:hAnsi="Calibri" w:cs="Calibri"/>
          <w:sz w:val="22"/>
          <w:szCs w:val="22"/>
        </w:rPr>
        <w:t xml:space="preserve"> (EVS 613:2</w:t>
      </w:r>
      <w:r w:rsidR="009076F7">
        <w:rPr>
          <w:rFonts w:ascii="Calibri" w:hAnsi="Calibri" w:cs="Calibri"/>
          <w:sz w:val="22"/>
          <w:szCs w:val="22"/>
        </w:rPr>
        <w:t>023</w:t>
      </w:r>
      <w:r w:rsidRPr="00AF7F4E">
        <w:rPr>
          <w:rFonts w:ascii="Calibri" w:hAnsi="Calibri" w:cs="Calibri"/>
          <w:sz w:val="22"/>
          <w:szCs w:val="22"/>
        </w:rPr>
        <w:t xml:space="preserve"> “</w:t>
      </w:r>
      <w:proofErr w:type="spellStart"/>
      <w:r w:rsidRPr="00AF7F4E">
        <w:rPr>
          <w:rFonts w:ascii="Calibri" w:hAnsi="Calibri" w:cs="Calibri"/>
          <w:sz w:val="22"/>
          <w:szCs w:val="22"/>
        </w:rPr>
        <w:t>Liiklusmärgid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nende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kasutamine</w:t>
      </w:r>
      <w:proofErr w:type="spellEnd"/>
      <w:r w:rsidRPr="00AF7F4E">
        <w:rPr>
          <w:rFonts w:ascii="Calibri" w:hAnsi="Calibri" w:cs="Calibri"/>
          <w:sz w:val="22"/>
          <w:szCs w:val="22"/>
        </w:rPr>
        <w:t>”).</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25532972"/>
      <w:r>
        <w:rPr>
          <w:rFonts w:ascii="Calibri" w:hAnsi="Calibri"/>
          <w:b/>
          <w:sz w:val="24"/>
          <w:lang w:val="et-EE"/>
        </w:rPr>
        <w:t>Kaeviku tagasitäide</w:t>
      </w:r>
      <w:bookmarkEnd w:id="31"/>
    </w:p>
    <w:p w14:paraId="1F296C4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torustiku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ehitusprojektile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valguv</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pinnasevesi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liivalus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paksusega</w:t>
      </w:r>
      <w:proofErr w:type="spellEnd"/>
      <w:r w:rsidRPr="00AF7F4E">
        <w:rPr>
          <w:rFonts w:ascii="Calibri" w:hAnsi="Calibri" w:cs="Calibri"/>
          <w:sz w:val="22"/>
          <w:szCs w:val="22"/>
        </w:rPr>
        <w:t xml:space="preserve"> 1</w:t>
      </w:r>
      <w:r w:rsidR="00B52F56">
        <w:rPr>
          <w:rFonts w:ascii="Calibri" w:hAnsi="Calibri" w:cs="Calibri"/>
          <w:sz w:val="22"/>
          <w:szCs w:val="22"/>
        </w:rPr>
        <w:t xml:space="preserve">0 cm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tihendatakse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stabiilne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püsiv</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pinnasel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ei</w:t>
      </w:r>
      <w:proofErr w:type="spellEnd"/>
      <w:r w:rsidR="00B52F56">
        <w:rPr>
          <w:rFonts w:ascii="Calibri" w:hAnsi="Calibri" w:cs="Calibri"/>
          <w:sz w:val="22"/>
          <w:szCs w:val="22"/>
        </w:rPr>
        <w:t xml:space="preserve"> ole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nõutud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kobestamata</w:t>
      </w:r>
      <w:proofErr w:type="spellEnd"/>
      <w:r w:rsidR="00B52F56">
        <w:rPr>
          <w:rFonts w:ascii="Calibri" w:hAnsi="Calibri" w:cs="Calibri"/>
          <w:sz w:val="22"/>
          <w:szCs w:val="22"/>
        </w:rPr>
        <w:t>.</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kuivale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tasanduskihile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vett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pidevalt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laotada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liivpinnasest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algtäide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saavutada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täidetele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ettenähtud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tihendustegur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25532973"/>
      <w:r>
        <w:rPr>
          <w:rFonts w:ascii="Calibri" w:hAnsi="Calibri"/>
          <w:b/>
          <w:sz w:val="24"/>
          <w:lang w:val="et-EE"/>
        </w:rPr>
        <w:t>Katendi taastamine ja vertikaalplaneering</w:t>
      </w:r>
      <w:bookmarkEnd w:id="32"/>
    </w:p>
    <w:p w14:paraId="2CCE6E41"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Katendi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ulatus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konstruktsioonid</w:t>
      </w:r>
      <w:proofErr w:type="spellEnd"/>
      <w:r w:rsidRPr="00AF7F4E">
        <w:rPr>
          <w:rFonts w:ascii="Calibri" w:hAnsi="Calibri" w:cs="Calibri"/>
          <w:sz w:val="22"/>
          <w:szCs w:val="22"/>
        </w:rPr>
        <w:t xml:space="preserve"> on </w:t>
      </w:r>
      <w:proofErr w:type="spellStart"/>
      <w:r w:rsidRPr="00AF7F4E">
        <w:rPr>
          <w:rFonts w:ascii="Calibri" w:hAnsi="Calibri" w:cs="Calibri"/>
          <w:sz w:val="22"/>
          <w:szCs w:val="22"/>
        </w:rPr>
        <w:t>näidatud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asendiplaanilistel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ristlõigetel</w:t>
      </w:r>
      <w:proofErr w:type="spellEnd"/>
      <w:r w:rsidRPr="00AF7F4E">
        <w:rPr>
          <w:rFonts w:ascii="Calibri" w:hAnsi="Calibri" w:cs="Calibri"/>
          <w:sz w:val="22"/>
          <w:szCs w:val="22"/>
        </w:rPr>
        <w:t xml:space="preserve">. 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25532974"/>
      <w:r>
        <w:rPr>
          <w:rFonts w:ascii="Calibri" w:hAnsi="Calibri"/>
          <w:b/>
          <w:sz w:val="24"/>
          <w:lang w:val="et-EE"/>
        </w:rPr>
        <w:t>Nõuded katendis kasutatavatele materjalidele</w:t>
      </w:r>
      <w:bookmarkEnd w:id="33"/>
    </w:p>
    <w:p w14:paraId="5244AF86"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Kasutatavad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sertifitseeritud</w:t>
      </w:r>
      <w:proofErr w:type="spellEnd"/>
      <w:r w:rsidRPr="00AF7F4E">
        <w:rPr>
          <w:rFonts w:ascii="Calibri" w:hAnsi="Calibri" w:cs="Calibri"/>
          <w:sz w:val="22"/>
          <w:szCs w:val="22"/>
        </w:rPr>
        <w:t xml:space="preserve">. Materjalide </w:t>
      </w:r>
      <w:proofErr w:type="spellStart"/>
      <w:r w:rsidRPr="00AF7F4E">
        <w:rPr>
          <w:rFonts w:ascii="Calibri" w:hAnsi="Calibri" w:cs="Calibri"/>
          <w:sz w:val="22"/>
          <w:szCs w:val="22"/>
        </w:rPr>
        <w:t>vastavust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tõendama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tootja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volitatud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esindaja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vastavusdeklaratsiooniga</w:t>
      </w:r>
      <w:proofErr w:type="spellEnd"/>
      <w:r w:rsidRPr="00AF7F4E">
        <w:rPr>
          <w:rFonts w:ascii="Calibri" w:hAnsi="Calibri" w:cs="Calibri"/>
          <w:sz w:val="22"/>
          <w:szCs w:val="22"/>
        </w:rPr>
        <w:t>.</w:t>
      </w:r>
    </w:p>
    <w:p w14:paraId="300E97B3" w14:textId="77777777" w:rsidR="00D326DD" w:rsidRPr="00AF7F4E" w:rsidRDefault="00102B20" w:rsidP="006B3942">
      <w:pPr>
        <w:ind w:right="-851" w:firstLine="284"/>
        <w:jc w:val="both"/>
        <w:rPr>
          <w:rFonts w:ascii="Calibri" w:hAnsi="Calibri" w:cs="Calibri"/>
          <w:sz w:val="22"/>
          <w:szCs w:val="22"/>
        </w:rPr>
      </w:pPr>
      <w:proofErr w:type="spellStart"/>
      <w:r w:rsidRPr="00AF7F4E">
        <w:rPr>
          <w:rFonts w:ascii="Calibri" w:hAnsi="Calibri" w:cs="Calibri"/>
          <w:sz w:val="22"/>
          <w:szCs w:val="22"/>
        </w:rPr>
        <w:t>Materjale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tellijapoolset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heakskiitu</w:t>
      </w:r>
      <w:proofErr w:type="spellEnd"/>
      <w:r w:rsidRPr="00AF7F4E">
        <w:rPr>
          <w:rFonts w:ascii="Calibri" w:hAnsi="Calibri" w:cs="Calibri"/>
          <w:sz w:val="22"/>
          <w:szCs w:val="22"/>
        </w:rPr>
        <w:t>.</w:t>
      </w:r>
    </w:p>
    <w:p w14:paraId="3ADE76B5" w14:textId="509ACF61" w:rsidR="00B52F56" w:rsidRPr="00AF7F4E" w:rsidRDefault="00B52F56" w:rsidP="00B52F56">
      <w:pPr>
        <w:spacing w:line="276" w:lineRule="auto"/>
        <w:ind w:right="-851" w:firstLine="284"/>
        <w:jc w:val="both"/>
        <w:rPr>
          <w:rFonts w:ascii="Calibri" w:hAnsi="Calibri" w:cs="Calibri"/>
          <w:sz w:val="22"/>
          <w:szCs w:val="22"/>
        </w:rPr>
      </w:pPr>
      <w:proofErr w:type="spellStart"/>
      <w:r w:rsidRPr="00AF7F4E">
        <w:rPr>
          <w:rFonts w:ascii="Calibri" w:hAnsi="Calibri" w:cs="Calibri"/>
          <w:b/>
          <w:sz w:val="22"/>
          <w:szCs w:val="22"/>
        </w:rPr>
        <w:t>Dreenkiht</w:t>
      </w:r>
      <w:proofErr w:type="spellEnd"/>
      <w:r w:rsidRPr="00AF7F4E">
        <w:rPr>
          <w:rFonts w:ascii="Calibri" w:hAnsi="Calibri" w:cs="Calibri"/>
          <w:b/>
          <w:sz w:val="22"/>
          <w:szCs w:val="22"/>
        </w:rPr>
        <w:t>.</w:t>
      </w:r>
      <w:r w:rsidR="005356A7">
        <w:rPr>
          <w:rFonts w:ascii="Calibri" w:hAnsi="Calibri" w:cs="Calibri"/>
          <w:b/>
          <w:sz w:val="22"/>
          <w:szCs w:val="22"/>
        </w:rPr>
        <w:t xml:space="preserve"> </w:t>
      </w:r>
      <w:proofErr w:type="spellStart"/>
      <w:r w:rsidRPr="00AF7F4E">
        <w:rPr>
          <w:rFonts w:ascii="Calibri" w:hAnsi="Calibri" w:cs="Calibri"/>
          <w:sz w:val="22"/>
          <w:szCs w:val="22"/>
        </w:rPr>
        <w:t>Dreenkihis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kruusliiva</w:t>
      </w:r>
      <w:proofErr w:type="spellEnd"/>
      <w:r w:rsidRPr="00AF7F4E">
        <w:rPr>
          <w:rFonts w:ascii="Calibri" w:hAnsi="Calibri" w:cs="Calibri"/>
          <w:sz w:val="22"/>
          <w:szCs w:val="22"/>
        </w:rPr>
        <w:t xml:space="preserve"> (2mm </w:t>
      </w:r>
      <w:proofErr w:type="spellStart"/>
      <w:r w:rsidRPr="00AF7F4E">
        <w:rPr>
          <w:rFonts w:ascii="Calibri" w:hAnsi="Calibri" w:cs="Calibri"/>
          <w:sz w:val="22"/>
          <w:szCs w:val="22"/>
        </w:rPr>
        <w:t>terade</w:t>
      </w:r>
      <w:proofErr w:type="spellEnd"/>
      <w:r w:rsidRPr="00AF7F4E">
        <w:rPr>
          <w:rFonts w:ascii="Calibri" w:hAnsi="Calibri" w:cs="Calibri"/>
          <w:sz w:val="22"/>
          <w:szCs w:val="22"/>
        </w:rPr>
        <w:t xml:space="preserve"> mass on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25%), mis </w:t>
      </w:r>
      <w:proofErr w:type="spellStart"/>
      <w:r w:rsidRPr="00AF7F4E">
        <w:rPr>
          <w:rFonts w:ascii="Calibri" w:hAnsi="Calibri" w:cs="Calibri"/>
          <w:sz w:val="22"/>
          <w:szCs w:val="22"/>
        </w:rPr>
        <w:t>sisaldab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sõela</w:t>
      </w:r>
      <w:proofErr w:type="spellEnd"/>
      <w:r w:rsidRPr="00AF7F4E">
        <w:rPr>
          <w:rFonts w:ascii="Calibri" w:hAnsi="Calibri" w:cs="Calibri"/>
          <w:sz w:val="22"/>
          <w:szCs w:val="22"/>
        </w:rPr>
        <w:t xml:space="preserve"> 0,063mm </w:t>
      </w:r>
      <w:proofErr w:type="spellStart"/>
      <w:r w:rsidRPr="00AF7F4E">
        <w:rPr>
          <w:rFonts w:ascii="Calibri" w:hAnsi="Calibri" w:cs="Calibri"/>
          <w:sz w:val="22"/>
          <w:szCs w:val="22"/>
        </w:rPr>
        <w:t>läbivaid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osiseid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kuni</w:t>
      </w:r>
      <w:proofErr w:type="spellEnd"/>
      <w:r w:rsidRPr="00AF7F4E">
        <w:rPr>
          <w:rFonts w:ascii="Calibri" w:hAnsi="Calibri" w:cs="Calibri"/>
          <w:sz w:val="22"/>
          <w:szCs w:val="22"/>
        </w:rPr>
        <w:t xml:space="preserve"> 10%. </w:t>
      </w:r>
      <w:proofErr w:type="spellStart"/>
      <w:r w:rsidRPr="00AF7F4E">
        <w:rPr>
          <w:rFonts w:ascii="Calibri" w:hAnsi="Calibri" w:cs="Calibri"/>
          <w:sz w:val="22"/>
          <w:szCs w:val="22"/>
        </w:rPr>
        <w:t>Filtratsioonitegur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1m/</w:t>
      </w:r>
      <w:proofErr w:type="spellStart"/>
      <w:r w:rsidRPr="00AF7F4E">
        <w:rPr>
          <w:rFonts w:ascii="Calibri" w:hAnsi="Calibri" w:cs="Calibri"/>
          <w:sz w:val="22"/>
          <w:szCs w:val="22"/>
        </w:rPr>
        <w:t>ööp</w:t>
      </w:r>
      <w:proofErr w:type="spellEnd"/>
      <w:r w:rsidRPr="00AF7F4E">
        <w:rPr>
          <w:rFonts w:ascii="Calibri" w:hAnsi="Calibri" w:cs="Calibri"/>
          <w:sz w:val="22"/>
          <w:szCs w:val="22"/>
        </w:rPr>
        <w:t xml:space="preserve"> (Proctor-</w:t>
      </w:r>
      <w:proofErr w:type="spellStart"/>
      <w:r w:rsidRPr="00AF7F4E">
        <w:rPr>
          <w:rFonts w:ascii="Calibri" w:hAnsi="Calibri" w:cs="Calibri"/>
          <w:sz w:val="22"/>
          <w:szCs w:val="22"/>
        </w:rPr>
        <w:t>teim</w:t>
      </w:r>
      <w:proofErr w:type="spellEnd"/>
      <w:r w:rsidRPr="00AF7F4E">
        <w:rPr>
          <w:rFonts w:ascii="Calibri" w:hAnsi="Calibri" w:cs="Calibri"/>
          <w:sz w:val="22"/>
          <w:szCs w:val="22"/>
        </w:rPr>
        <w:t>).</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proofErr w:type="spellStart"/>
      <w:r w:rsidRPr="00AF7F4E">
        <w:rPr>
          <w:rFonts w:ascii="Calibri" w:hAnsi="Calibri" w:cs="Calibri"/>
          <w:sz w:val="22"/>
          <w:szCs w:val="22"/>
        </w:rPr>
        <w:t>Teetöödel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maksimaalse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standardtiheduse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optimaalse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niiskuse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w:t>
      </w:r>
      <w:proofErr w:type="spellEnd"/>
      <w:r w:rsidRPr="00AF7F4E">
        <w:rPr>
          <w:rFonts w:ascii="Calibri" w:hAnsi="Calibri" w:cs="Calibri"/>
          <w:sz w:val="22"/>
          <w:szCs w:val="22"/>
        </w:rPr>
        <w:t xml:space="preserve"> </w:t>
      </w:r>
      <w:proofErr w:type="spellStart"/>
      <w:r w:rsidR="00317D99">
        <w:rPr>
          <w:rFonts w:ascii="Calibri" w:hAnsi="Calibri" w:cs="Calibri"/>
          <w:sz w:val="22"/>
          <w:szCs w:val="22"/>
        </w:rPr>
        <w:t>vastavalt</w:t>
      </w:r>
      <w:proofErr w:type="spellEnd"/>
      <w:r w:rsidR="00317D99">
        <w:rPr>
          <w:rFonts w:ascii="Calibri" w:hAnsi="Calibri" w:cs="Calibri"/>
          <w:sz w:val="22"/>
          <w:szCs w:val="22"/>
        </w:rPr>
        <w:t xml:space="preserve"> EVS 901-20:2013</w:t>
      </w:r>
      <w:r w:rsidRPr="00AF7F4E">
        <w:rPr>
          <w:rFonts w:ascii="Calibri" w:hAnsi="Calibri" w:cs="Calibri"/>
          <w:sz w:val="22"/>
          <w:szCs w:val="22"/>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25532975"/>
      <w:r>
        <w:rPr>
          <w:rFonts w:ascii="Calibri" w:hAnsi="Calibri"/>
          <w:b/>
          <w:sz w:val="24"/>
          <w:lang w:val="et-EE"/>
        </w:rPr>
        <w:t>Haljastus</w:t>
      </w:r>
      <w:bookmarkEnd w:id="34"/>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lähemal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2m,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kaevetöid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käsitsi</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minimaalselt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kahjustataks</w:t>
      </w:r>
      <w:proofErr w:type="spellEnd"/>
      <w:r w:rsidRPr="00AF7F4E">
        <w:rPr>
          <w:rFonts w:ascii="Calibri" w:hAnsi="Calibri" w:cs="Calibri"/>
          <w:sz w:val="22"/>
          <w:szCs w:val="22"/>
        </w:rPr>
        <w:t xml:space="preserve">. Lisaks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käigus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liikuda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masinatega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säilitata</w:t>
      </w:r>
      <w:r w:rsidR="00317D99">
        <w:rPr>
          <w:rFonts w:ascii="Calibri" w:hAnsi="Calibri" w:cs="Calibri"/>
          <w:sz w:val="22"/>
          <w:szCs w:val="22"/>
        </w:rPr>
        <w:t>vale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kõrghaljastusele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lähemale</w:t>
      </w:r>
      <w:proofErr w:type="spellEnd"/>
      <w:r w:rsidR="00317D99">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3m, mis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eriti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kaskede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omi</w:t>
      </w:r>
      <w:proofErr w:type="spellEnd"/>
      <w:r w:rsidRPr="00AF7F4E">
        <w:rPr>
          <w:rFonts w:ascii="Calibri" w:hAnsi="Calibri" w:cs="Calibri"/>
          <w:sz w:val="22"/>
          <w:szCs w:val="22"/>
        </w:rPr>
        <w:t>).</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r w:rsidRPr="00AF7F4E">
        <w:rPr>
          <w:rFonts w:ascii="Calibri" w:hAnsi="Calibri" w:cs="Calibri"/>
          <w:b/>
          <w:sz w:val="22"/>
          <w:szCs w:val="22"/>
        </w:rPr>
        <w:t xml:space="preserve">Muru </w:t>
      </w:r>
      <w:proofErr w:type="spellStart"/>
      <w:r w:rsidRPr="00AF7F4E">
        <w:rPr>
          <w:rFonts w:ascii="Calibri" w:hAnsi="Calibri" w:cs="Calibri"/>
          <w:b/>
          <w:sz w:val="22"/>
          <w:szCs w:val="22"/>
        </w:rPr>
        <w:t>rajamine</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taastamine</w:t>
      </w:r>
      <w:proofErr w:type="spellEnd"/>
    </w:p>
    <w:p w14:paraId="09B5F75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Kasvumullana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mineraalmulda</w:t>
      </w:r>
      <w:proofErr w:type="spellEnd"/>
      <w:r w:rsidRPr="00AF7F4E">
        <w:rPr>
          <w:rFonts w:ascii="Calibri" w:hAnsi="Calibri" w:cs="Calibri"/>
          <w:sz w:val="22"/>
          <w:szCs w:val="22"/>
        </w:rPr>
        <w:t xml:space="preserve">, mille pH on 6,5…7,0. Muld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sisaldada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taimedele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jäätmeid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külmunud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kive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sisaldavat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tekiks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vajumeid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veelohke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projekteeritud</w:t>
      </w:r>
      <w:proofErr w:type="spellEnd"/>
      <w:r w:rsidRPr="00AF7F4E">
        <w:rPr>
          <w:rFonts w:ascii="Calibri" w:hAnsi="Calibri" w:cs="Calibri"/>
          <w:sz w:val="22"/>
          <w:szCs w:val="22"/>
        </w:rPr>
        <w:t>/</w:t>
      </w:r>
      <w:proofErr w:type="spellStart"/>
      <w:r w:rsidRPr="00AF7F4E">
        <w:rPr>
          <w:rFonts w:ascii="Calibri" w:hAnsi="Calibri" w:cs="Calibri"/>
          <w:sz w:val="22"/>
          <w:szCs w:val="22"/>
        </w:rPr>
        <w:t>taastatava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haljasala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piir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ühtlustada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teha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niidetavaks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raietega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lohud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rattarööpad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kasvumullaga</w:t>
      </w:r>
      <w:proofErr w:type="spellEnd"/>
      <w:r w:rsidRPr="00AF7F4E">
        <w:rPr>
          <w:rFonts w:ascii="Calibri" w:hAnsi="Calibri" w:cs="Calibri"/>
          <w:sz w:val="22"/>
          <w:szCs w:val="22"/>
        </w:rPr>
        <w:t>.</w:t>
      </w:r>
    </w:p>
    <w:p w14:paraId="24DE9335"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Haljastuse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mullakihi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10 cm, </w:t>
      </w:r>
      <w:proofErr w:type="spellStart"/>
      <w:r w:rsidRPr="00AF7F4E">
        <w:rPr>
          <w:rFonts w:ascii="Calibri" w:hAnsi="Calibri" w:cs="Calibri"/>
          <w:sz w:val="22"/>
          <w:szCs w:val="22"/>
        </w:rPr>
        <w:t>millele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spetsiaalsegu</w:t>
      </w:r>
      <w:proofErr w:type="spellEnd"/>
      <w:r w:rsidRPr="00AF7F4E">
        <w:rPr>
          <w:rFonts w:ascii="Calibri" w:hAnsi="Calibri" w:cs="Calibri"/>
          <w:sz w:val="22"/>
          <w:szCs w:val="22"/>
        </w:rPr>
        <w:t xml:space="preserve">. Muru </w:t>
      </w:r>
      <w:proofErr w:type="spellStart"/>
      <w:r w:rsidRPr="00AF7F4E">
        <w:rPr>
          <w:rFonts w:ascii="Calibri" w:hAnsi="Calibri" w:cs="Calibri"/>
          <w:sz w:val="22"/>
          <w:szCs w:val="22"/>
        </w:rPr>
        <w:t>külviks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kodumaise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naaberriikide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päritoluga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millel</w:t>
      </w:r>
      <w:proofErr w:type="spellEnd"/>
      <w:r w:rsidRPr="00AF7F4E">
        <w:rPr>
          <w:rFonts w:ascii="Calibri" w:hAnsi="Calibri" w:cs="Calibri"/>
          <w:sz w:val="22"/>
          <w:szCs w:val="22"/>
        </w:rPr>
        <w:t xml:space="preserve"> on head </w:t>
      </w:r>
      <w:proofErr w:type="spellStart"/>
      <w:r w:rsidRPr="00AF7F4E">
        <w:rPr>
          <w:rFonts w:ascii="Calibri" w:hAnsi="Calibri" w:cs="Calibri"/>
          <w:sz w:val="22"/>
          <w:szCs w:val="22"/>
        </w:rPr>
        <w:t>idanemis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katvusomadused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koosnema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kolmest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kõrreliste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punane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aruhein</w:t>
      </w:r>
      <w:proofErr w:type="spellEnd"/>
      <w:r w:rsidRPr="00AF7F4E">
        <w:rPr>
          <w:rFonts w:ascii="Calibri" w:hAnsi="Calibri" w:cs="Calibri"/>
          <w:sz w:val="22"/>
          <w:szCs w:val="22"/>
        </w:rPr>
        <w:t xml:space="preserve"> (Festuca rubra) </w:t>
      </w:r>
      <w:proofErr w:type="spellStart"/>
      <w:r w:rsidRPr="00AF7F4E">
        <w:rPr>
          <w:rFonts w:ascii="Calibri" w:hAnsi="Calibri" w:cs="Calibri"/>
          <w:sz w:val="22"/>
          <w:szCs w:val="22"/>
        </w:rPr>
        <w:t>osakaaluga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55%. Karjamaa </w:t>
      </w:r>
      <w:proofErr w:type="spellStart"/>
      <w:r w:rsidRPr="00AF7F4E">
        <w:rPr>
          <w:rFonts w:ascii="Calibri" w:hAnsi="Calibri" w:cs="Calibri"/>
          <w:sz w:val="22"/>
          <w:szCs w:val="22"/>
        </w:rPr>
        <w:t>raiheina</w:t>
      </w:r>
      <w:proofErr w:type="spellEnd"/>
      <w:r w:rsidRPr="00AF7F4E">
        <w:rPr>
          <w:rFonts w:ascii="Calibri" w:hAnsi="Calibri" w:cs="Calibri"/>
          <w:sz w:val="22"/>
          <w:szCs w:val="22"/>
        </w:rPr>
        <w:t xml:space="preserve"> (Lolium </w:t>
      </w:r>
      <w:proofErr w:type="spellStart"/>
      <w:r w:rsidRPr="00AF7F4E">
        <w:rPr>
          <w:rFonts w:ascii="Calibri" w:hAnsi="Calibri" w:cs="Calibri"/>
          <w:sz w:val="22"/>
          <w:szCs w:val="22"/>
        </w:rPr>
        <w:t>perenne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osakaal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seemnesegus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5" w:name="_Toc125532976"/>
      <w:r w:rsidR="00081664" w:rsidRPr="00060A48">
        <w:rPr>
          <w:rFonts w:ascii="Calibri" w:hAnsi="Calibri"/>
          <w:b/>
        </w:rPr>
        <w:lastRenderedPageBreak/>
        <w:t>ANDMETABELID</w:t>
      </w:r>
      <w:bookmarkEnd w:id="35"/>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6" w:name="_Toc417462201"/>
      <w:bookmarkStart w:id="37" w:name="_Toc125532977"/>
      <w:r w:rsidRPr="00060A48">
        <w:rPr>
          <w:rFonts w:ascii="Calibri" w:hAnsi="Calibri"/>
          <w:b/>
          <w:lang w:val="et-EE"/>
        </w:rPr>
        <w:t>Põhimaterjalide spetsifikatsioon</w:t>
      </w:r>
      <w:bookmarkEnd w:id="36"/>
      <w:bookmarkEnd w:id="37"/>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8" w:name="_Toc125532978"/>
      <w:r>
        <w:rPr>
          <w:rFonts w:ascii="Calibri" w:hAnsi="Calibri"/>
          <w:b/>
          <w:szCs w:val="24"/>
          <w:lang w:val="et-EE"/>
        </w:rPr>
        <w:t>Töödemahtude tabel</w:t>
      </w:r>
      <w:bookmarkEnd w:id="38"/>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9" w:name="_Toc417462202"/>
      <w:r w:rsidRPr="00060A48">
        <w:rPr>
          <w:rFonts w:ascii="Calibri" w:hAnsi="Calibri"/>
          <w:lang w:val="et-EE"/>
        </w:rPr>
        <w:br w:type="page"/>
      </w:r>
      <w:bookmarkEnd w:id="39"/>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0" w:name="_Toc125532979"/>
      <w:r w:rsidRPr="00060A48">
        <w:rPr>
          <w:rStyle w:val="Emphasis"/>
          <w:rFonts w:ascii="Calibri" w:hAnsi="Calibri"/>
          <w:b/>
          <w:sz w:val="24"/>
          <w:szCs w:val="24"/>
        </w:rPr>
        <w:lastRenderedPageBreak/>
        <w:t>KOOSKÕLASTUSED</w:t>
      </w:r>
      <w:bookmarkEnd w:id="40"/>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1" w:name="_Toc125532980"/>
      <w:r>
        <w:rPr>
          <w:rFonts w:ascii="Calibri" w:hAnsi="Calibri"/>
          <w:b/>
          <w:lang w:val="et-EE"/>
        </w:rPr>
        <w:t>Kooskõlastuste koondtabel</w:t>
      </w:r>
      <w:bookmarkEnd w:id="41"/>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25532981"/>
      <w:r>
        <w:rPr>
          <w:rFonts w:ascii="Calibri" w:hAnsi="Calibri"/>
          <w:b/>
          <w:lang w:val="et-EE"/>
        </w:rPr>
        <w:t>Kooskõlastuste ärakirjad</w:t>
      </w:r>
      <w:bookmarkEnd w:id="42"/>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3" w:name="_Toc125532982"/>
      <w:r w:rsidRPr="00060A48">
        <w:rPr>
          <w:rStyle w:val="Emphasis"/>
          <w:rFonts w:ascii="Calibri" w:hAnsi="Calibri"/>
          <w:b/>
          <w:sz w:val="24"/>
          <w:szCs w:val="24"/>
        </w:rPr>
        <w:lastRenderedPageBreak/>
        <w:t>LISAD</w:t>
      </w:r>
      <w:bookmarkEnd w:id="43"/>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4" w:name="_Toc417462205"/>
      <w:bookmarkStart w:id="45" w:name="_Toc125532983"/>
      <w:r w:rsidRPr="00060A48">
        <w:rPr>
          <w:rFonts w:ascii="Calibri" w:hAnsi="Calibri"/>
          <w:b/>
          <w:lang w:val="et-EE"/>
        </w:rPr>
        <w:t>Pildid (olemasolev olukord)</w:t>
      </w:r>
      <w:bookmarkEnd w:id="44"/>
      <w:bookmarkEnd w:id="45"/>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6" w:name="_Toc417462207"/>
      <w:bookmarkStart w:id="47" w:name="_Toc125532984"/>
      <w:r w:rsidRPr="00060A48">
        <w:rPr>
          <w:rFonts w:ascii="Calibri" w:hAnsi="Calibri"/>
          <w:b/>
          <w:lang w:val="et-EE"/>
        </w:rPr>
        <w:lastRenderedPageBreak/>
        <w:t>Projekteerimise lähteülesanne</w:t>
      </w:r>
      <w:bookmarkEnd w:id="46"/>
      <w:bookmarkEnd w:id="47"/>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8" w:name="_Toc125532985"/>
      <w:r w:rsidRPr="00060A48">
        <w:rPr>
          <w:rStyle w:val="Emphasis"/>
          <w:rFonts w:ascii="Calibri" w:hAnsi="Calibri"/>
          <w:b/>
          <w:sz w:val="24"/>
          <w:szCs w:val="24"/>
        </w:rPr>
        <w:lastRenderedPageBreak/>
        <w:t>JOONISED</w:t>
      </w:r>
      <w:bookmarkEnd w:id="48"/>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4A65B" w14:textId="77777777" w:rsidR="008676C8" w:rsidRDefault="008676C8">
      <w:r>
        <w:separator/>
      </w:r>
    </w:p>
  </w:endnote>
  <w:endnote w:type="continuationSeparator" w:id="0">
    <w:p w14:paraId="368C81C9" w14:textId="77777777" w:rsidR="008676C8" w:rsidRDefault="008676C8">
      <w:r>
        <w:continuationSeparator/>
      </w:r>
    </w:p>
  </w:endnote>
  <w:endnote w:type="continuationNotice" w:id="1">
    <w:p w14:paraId="29FFC0E5" w14:textId="77777777" w:rsidR="008676C8" w:rsidRDefault="00867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DE9E8" w14:textId="77777777" w:rsidR="008676C8" w:rsidRDefault="008676C8">
      <w:r>
        <w:separator/>
      </w:r>
    </w:p>
  </w:footnote>
  <w:footnote w:type="continuationSeparator" w:id="0">
    <w:p w14:paraId="10C79B12" w14:textId="77777777" w:rsidR="008676C8" w:rsidRDefault="008676C8">
      <w:r>
        <w:continuationSeparator/>
      </w:r>
    </w:p>
  </w:footnote>
  <w:footnote w:type="continuationNotice" w:id="1">
    <w:p w14:paraId="6AB16C70" w14:textId="77777777" w:rsidR="008676C8" w:rsidRDefault="008676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A19B6F5" w14:textId="52B24095" w:rsidR="00611FC2" w:rsidRDefault="009B2920" w:rsidP="00902A7F">
          <w:pPr>
            <w:pStyle w:val="Header"/>
            <w:tabs>
              <w:tab w:val="right" w:pos="8800"/>
            </w:tabs>
            <w:spacing w:before="40"/>
          </w:pPr>
          <w:proofErr w:type="spellStart"/>
          <w:r>
            <w:t>Võidu</w:t>
          </w:r>
          <w:proofErr w:type="spellEnd"/>
          <w:r>
            <w:t xml:space="preserve"> </w:t>
          </w:r>
          <w:proofErr w:type="spellStart"/>
          <w:r>
            <w:t>tn</w:t>
          </w:r>
          <w:proofErr w:type="spellEnd"/>
          <w:r>
            <w:t xml:space="preserve"> 18 </w:t>
          </w:r>
          <w:proofErr w:type="spellStart"/>
          <w:r>
            <w:t>kinnistu</w:t>
          </w:r>
          <w:proofErr w:type="spellEnd"/>
          <w:r>
            <w:t xml:space="preserve"> </w:t>
          </w:r>
          <w:proofErr w:type="spellStart"/>
          <w:r>
            <w:t>liitumine</w:t>
          </w:r>
          <w:proofErr w:type="spellEnd"/>
          <w:r>
            <w:t xml:space="preserve">, </w:t>
          </w:r>
          <w:proofErr w:type="spellStart"/>
          <w:r>
            <w:t>Avinurme</w:t>
          </w:r>
          <w:proofErr w:type="spellEnd"/>
          <w:r>
            <w:t xml:space="preserve"> </w:t>
          </w:r>
          <w:proofErr w:type="spellStart"/>
          <w:r>
            <w:t>alevik</w:t>
          </w:r>
          <w:proofErr w:type="spellEnd"/>
          <w:r>
            <w:t xml:space="preserve">, </w:t>
          </w:r>
          <w:proofErr w:type="spellStart"/>
          <w:r>
            <w:t>Mustvee</w:t>
          </w:r>
          <w:proofErr w:type="spellEnd"/>
          <w:r>
            <w:t xml:space="preserve"> </w:t>
          </w:r>
          <w:proofErr w:type="spellStart"/>
          <w:r>
            <w:t>vald</w:t>
          </w:r>
          <w:proofErr w:type="spellEnd"/>
          <w:r>
            <w:t xml:space="preserve">, </w:t>
          </w:r>
          <w:proofErr w:type="spellStart"/>
          <w:r>
            <w:t>Jõgeva</w:t>
          </w:r>
          <w:proofErr w:type="spellEnd"/>
          <w:r>
            <w:t xml:space="preserve"> </w:t>
          </w:r>
          <w:proofErr w:type="spellStart"/>
          <w:r>
            <w:t>maakond</w:t>
          </w:r>
          <w:proofErr w:type="spellEnd"/>
          <w:r>
            <w:t>. LC3195</w:t>
          </w:r>
        </w:p>
        <w:p w14:paraId="40D4E5A9" w14:textId="50EED031"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 xml:space="preserve">OÜ </w:t>
          </w:r>
          <w:proofErr w:type="spellStart"/>
          <w:r w:rsidRPr="00902A7F">
            <w:rPr>
              <w:rFonts w:ascii="Calibri" w:hAnsi="Calibri" w:cs="Calibri"/>
            </w:rPr>
            <w:t>Stromtec</w:t>
          </w:r>
          <w:proofErr w:type="spellEnd"/>
          <w:r w:rsidRPr="00902A7F">
            <w:rPr>
              <w:rFonts w:ascii="Calibri" w:hAnsi="Calibri" w:cs="Calibri"/>
            </w:rPr>
            <w:t xml:space="preserve">. </w:t>
          </w:r>
          <w:proofErr w:type="spellStart"/>
          <w:r w:rsidRPr="00902A7F">
            <w:rPr>
              <w:rFonts w:ascii="Calibri" w:hAnsi="Calibri" w:cs="Calibri"/>
            </w:rPr>
            <w:t>Töö</w:t>
          </w:r>
          <w:proofErr w:type="spellEnd"/>
          <w:r w:rsidRPr="00902A7F">
            <w:rPr>
              <w:rFonts w:ascii="Calibri" w:hAnsi="Calibri" w:cs="Calibri"/>
            </w:rPr>
            <w:t xml:space="preserve"> nr. 2</w:t>
          </w:r>
          <w:r w:rsidR="00707832">
            <w:rPr>
              <w:rFonts w:ascii="Calibri" w:hAnsi="Calibri" w:cs="Calibri"/>
            </w:rPr>
            <w:t>4-</w:t>
          </w:r>
          <w:r w:rsidR="00CE6DE1">
            <w:rPr>
              <w:rFonts w:ascii="Calibri" w:hAnsi="Calibri" w:cs="Calibri"/>
            </w:rPr>
            <w:t>244</w:t>
          </w:r>
          <w:r w:rsidRPr="00902A7F">
            <w:rPr>
              <w:rFonts w:ascii="Calibri" w:hAnsi="Calibri" w:cs="Calibri"/>
            </w:rPr>
            <w:t xml:space="preserve"> (</w:t>
          </w:r>
          <w:r w:rsidR="00707832">
            <w:rPr>
              <w:rFonts w:ascii="Calibri" w:hAnsi="Calibri" w:cs="Calibri"/>
            </w:rPr>
            <w:t>LC</w:t>
          </w:r>
          <w:r w:rsidR="00CE6DE1">
            <w:rPr>
              <w:rFonts w:ascii="Calibri" w:hAnsi="Calibri" w:cs="Calibri"/>
            </w:rPr>
            <w:t>3195</w:t>
          </w:r>
          <w:r w:rsidRPr="00913EB7">
            <w:rPr>
              <w:rFonts w:ascii="Calibri" w:hAnsi="Calibri" w:cs="Arial"/>
            </w:rPr>
            <w:t>)</w:t>
          </w:r>
        </w:p>
        <w:p w14:paraId="427B4BF4" w14:textId="7C1F270F" w:rsidR="00E93BD1" w:rsidRPr="005A51B7" w:rsidRDefault="00E93BD1" w:rsidP="005D455F">
          <w:pPr>
            <w:pStyle w:val="Header"/>
            <w:tabs>
              <w:tab w:val="right" w:pos="8800"/>
            </w:tabs>
            <w:spacing w:before="40"/>
            <w:ind w:right="289"/>
            <w:rPr>
              <w:rFonts w:cs="Arial"/>
              <w:i/>
            </w:rPr>
          </w:pPr>
          <w:r w:rsidRPr="00913EB7">
            <w:rPr>
              <w:rFonts w:ascii="Calibri" w:hAnsi="Calibri" w:cs="Arial"/>
            </w:rPr>
            <w:t xml:space="preserve">Tööprojekt                                                                                                                       Tartu </w:t>
          </w:r>
          <w:r w:rsidR="00CE6DE1">
            <w:rPr>
              <w:rFonts w:ascii="Calibri" w:hAnsi="Calibri" w:cs="Arial"/>
            </w:rPr>
            <w:t>19</w:t>
          </w:r>
          <w:r w:rsidR="00371ED0">
            <w:rPr>
              <w:rFonts w:ascii="Calibri" w:hAnsi="Calibri" w:cs="Arial"/>
            </w:rPr>
            <w:t>.</w:t>
          </w:r>
          <w:r w:rsidR="00CE6DE1">
            <w:rPr>
              <w:rFonts w:ascii="Calibri" w:hAnsi="Calibri" w:cs="Arial"/>
            </w:rPr>
            <w:t>02</w:t>
          </w:r>
          <w:r w:rsidR="00371ED0">
            <w:rPr>
              <w:rFonts w:ascii="Calibri" w:hAnsi="Calibri" w:cs="Arial"/>
            </w:rPr>
            <w:t>.202</w:t>
          </w:r>
          <w:r w:rsidR="00CE6DE1">
            <w:rPr>
              <w:rFonts w:ascii="Calibri" w:hAnsi="Calibri" w:cs="Arial"/>
            </w:rPr>
            <w:t>5</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proofErr w:type="spellStart"/>
          <w:r>
            <w:rPr>
              <w:rFonts w:ascii="Calibri" w:hAnsi="Calibri" w:cs="Arial"/>
            </w:rPr>
            <w:t>Liiva</w:t>
          </w:r>
          <w:proofErr w:type="spellEnd"/>
          <w:r>
            <w:rPr>
              <w:rFonts w:ascii="Calibri" w:hAnsi="Calibri" w:cs="Arial"/>
            </w:rPr>
            <w:t xml:space="preserve"> </w:t>
          </w:r>
          <w:proofErr w:type="spellStart"/>
          <w:r>
            <w:rPr>
              <w:rFonts w:ascii="Calibri" w:hAnsi="Calibri" w:cs="Arial"/>
            </w:rPr>
            <w:t>kinnistu</w:t>
          </w:r>
          <w:proofErr w:type="spellEnd"/>
          <w:r>
            <w:rPr>
              <w:rFonts w:ascii="Calibri" w:hAnsi="Calibri" w:cs="Arial"/>
            </w:rPr>
            <w:t xml:space="preserve"> </w:t>
          </w:r>
          <w:proofErr w:type="spellStart"/>
          <w:r>
            <w:rPr>
              <w:rFonts w:ascii="Calibri" w:hAnsi="Calibri" w:cs="Arial"/>
            </w:rPr>
            <w:t>elektriliitumine</w:t>
          </w:r>
          <w:proofErr w:type="spellEnd"/>
          <w:r>
            <w:rPr>
              <w:rFonts w:ascii="Calibri" w:hAnsi="Calibri" w:cs="Arial"/>
            </w:rPr>
            <w:t xml:space="preserve"> Alliku </w:t>
          </w:r>
          <w:proofErr w:type="spellStart"/>
          <w:r>
            <w:rPr>
              <w:rFonts w:ascii="Calibri" w:hAnsi="Calibri" w:cs="Arial"/>
            </w:rPr>
            <w:t>külas</w:t>
          </w:r>
          <w:proofErr w:type="spellEnd"/>
          <w:r>
            <w:rPr>
              <w:rFonts w:ascii="Calibri" w:hAnsi="Calibri" w:cs="Arial"/>
            </w:rPr>
            <w:t xml:space="preserve">, Saue </w:t>
          </w:r>
          <w:proofErr w:type="spellStart"/>
          <w:r>
            <w:rPr>
              <w:rFonts w:ascii="Calibri" w:hAnsi="Calibri" w:cs="Arial"/>
            </w:rPr>
            <w:t>vallas</w:t>
          </w:r>
          <w:proofErr w:type="spellEnd"/>
          <w:r>
            <w:rPr>
              <w:rFonts w:ascii="Calibri" w:hAnsi="Calibri" w:cs="Arial"/>
            </w:rPr>
            <w:t xml:space="preserve">, Harju </w:t>
          </w:r>
          <w:proofErr w:type="spellStart"/>
          <w:r>
            <w:rPr>
              <w:rFonts w:ascii="Calibri" w:hAnsi="Calibri" w:cs="Arial"/>
            </w:rPr>
            <w:t>maakonnas</w:t>
          </w:r>
          <w:proofErr w:type="spellEnd"/>
          <w:r>
            <w:rPr>
              <w:rFonts w:ascii="Calibri" w:hAnsi="Calibri" w:cs="Arial"/>
            </w:rPr>
            <w:t>.</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 xml:space="preserve">OÜ </w:t>
          </w:r>
          <w:proofErr w:type="spellStart"/>
          <w:r>
            <w:rPr>
              <w:rFonts w:ascii="Calibri" w:hAnsi="Calibri" w:cs="Arial"/>
            </w:rPr>
            <w:t>Stromtec</w:t>
          </w:r>
          <w:proofErr w:type="spellEnd"/>
          <w:r>
            <w:rPr>
              <w:rFonts w:ascii="Calibri" w:hAnsi="Calibri" w:cs="Arial"/>
            </w:rPr>
            <w:t xml:space="preserve">. </w:t>
          </w:r>
          <w:proofErr w:type="spellStart"/>
          <w:r>
            <w:rPr>
              <w:rFonts w:ascii="Calibri" w:hAnsi="Calibri" w:cs="Arial"/>
            </w:rPr>
            <w:t>Töö</w:t>
          </w:r>
          <w:proofErr w:type="spellEnd"/>
          <w:r>
            <w:rPr>
              <w:rFonts w:ascii="Calibri" w:hAnsi="Calibri" w:cs="Arial"/>
            </w:rPr>
            <w:t xml:space="preserve"> nr. 19-32 (LP7669)</w:t>
          </w:r>
        </w:p>
        <w:p w14:paraId="3E291BA6" w14:textId="77777777" w:rsidR="00E93BD1" w:rsidRDefault="00E93BD1" w:rsidP="00CB0076">
          <w:pPr>
            <w:pStyle w:val="Header"/>
            <w:tabs>
              <w:tab w:val="right" w:pos="8800"/>
            </w:tabs>
            <w:spacing w:before="40"/>
            <w:ind w:right="289"/>
            <w:rPr>
              <w:rFonts w:cs="Arial"/>
              <w:i/>
            </w:rPr>
          </w:pPr>
          <w:r>
            <w:rPr>
              <w:rFonts w:ascii="Calibri" w:hAnsi="Calibri"/>
            </w:rPr>
            <w:t>Tööprojekt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 w:numId="18" w16cid:durableId="175682379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0F05"/>
    <w:rsid w:val="00002AA8"/>
    <w:rsid w:val="00002B68"/>
    <w:rsid w:val="0000362A"/>
    <w:rsid w:val="00005536"/>
    <w:rsid w:val="000057E0"/>
    <w:rsid w:val="0000609F"/>
    <w:rsid w:val="000063E4"/>
    <w:rsid w:val="000149AF"/>
    <w:rsid w:val="00016AD6"/>
    <w:rsid w:val="00017028"/>
    <w:rsid w:val="000213D8"/>
    <w:rsid w:val="00030874"/>
    <w:rsid w:val="000315D7"/>
    <w:rsid w:val="000322F4"/>
    <w:rsid w:val="00033C5E"/>
    <w:rsid w:val="00040529"/>
    <w:rsid w:val="000427F9"/>
    <w:rsid w:val="00044F99"/>
    <w:rsid w:val="000454ED"/>
    <w:rsid w:val="00047150"/>
    <w:rsid w:val="00047A4A"/>
    <w:rsid w:val="0005121F"/>
    <w:rsid w:val="000529BD"/>
    <w:rsid w:val="00055AD4"/>
    <w:rsid w:val="00057A84"/>
    <w:rsid w:val="00060A48"/>
    <w:rsid w:val="00060E8E"/>
    <w:rsid w:val="00061B10"/>
    <w:rsid w:val="00062AEC"/>
    <w:rsid w:val="0006716B"/>
    <w:rsid w:val="00072CA9"/>
    <w:rsid w:val="00073D93"/>
    <w:rsid w:val="00075BD7"/>
    <w:rsid w:val="00081664"/>
    <w:rsid w:val="000844C9"/>
    <w:rsid w:val="00092F94"/>
    <w:rsid w:val="00093E8D"/>
    <w:rsid w:val="0009493A"/>
    <w:rsid w:val="00095EBC"/>
    <w:rsid w:val="000A27C6"/>
    <w:rsid w:val="000A3168"/>
    <w:rsid w:val="000A3D23"/>
    <w:rsid w:val="000A6D3A"/>
    <w:rsid w:val="000A7147"/>
    <w:rsid w:val="000A7545"/>
    <w:rsid w:val="000B083F"/>
    <w:rsid w:val="000B4614"/>
    <w:rsid w:val="000B6501"/>
    <w:rsid w:val="000C1AD0"/>
    <w:rsid w:val="000C30D0"/>
    <w:rsid w:val="000C38F9"/>
    <w:rsid w:val="000C6130"/>
    <w:rsid w:val="000C77DB"/>
    <w:rsid w:val="000D0F54"/>
    <w:rsid w:val="000D13B1"/>
    <w:rsid w:val="000D367F"/>
    <w:rsid w:val="000D3862"/>
    <w:rsid w:val="000D62E7"/>
    <w:rsid w:val="000E31BB"/>
    <w:rsid w:val="000E3721"/>
    <w:rsid w:val="000F34D4"/>
    <w:rsid w:val="000F65B5"/>
    <w:rsid w:val="000F673F"/>
    <w:rsid w:val="000F6A07"/>
    <w:rsid w:val="000F7501"/>
    <w:rsid w:val="000F7BCE"/>
    <w:rsid w:val="00100795"/>
    <w:rsid w:val="00102B20"/>
    <w:rsid w:val="00103364"/>
    <w:rsid w:val="00104B7B"/>
    <w:rsid w:val="00110BFA"/>
    <w:rsid w:val="00111CC6"/>
    <w:rsid w:val="00117AFB"/>
    <w:rsid w:val="00120B00"/>
    <w:rsid w:val="00127250"/>
    <w:rsid w:val="00131B49"/>
    <w:rsid w:val="00134189"/>
    <w:rsid w:val="001346AE"/>
    <w:rsid w:val="001347A1"/>
    <w:rsid w:val="0014136D"/>
    <w:rsid w:val="001439D7"/>
    <w:rsid w:val="00144F1D"/>
    <w:rsid w:val="00146C40"/>
    <w:rsid w:val="001506F1"/>
    <w:rsid w:val="001514C3"/>
    <w:rsid w:val="00151DD5"/>
    <w:rsid w:val="00151FB0"/>
    <w:rsid w:val="00153407"/>
    <w:rsid w:val="00153CF0"/>
    <w:rsid w:val="00153D2A"/>
    <w:rsid w:val="00154D6A"/>
    <w:rsid w:val="00156503"/>
    <w:rsid w:val="00156C7B"/>
    <w:rsid w:val="00164744"/>
    <w:rsid w:val="00164FDE"/>
    <w:rsid w:val="00166AF1"/>
    <w:rsid w:val="0017045A"/>
    <w:rsid w:val="001803B0"/>
    <w:rsid w:val="001812C1"/>
    <w:rsid w:val="00181E2A"/>
    <w:rsid w:val="001833DB"/>
    <w:rsid w:val="00185130"/>
    <w:rsid w:val="00185AAB"/>
    <w:rsid w:val="00190248"/>
    <w:rsid w:val="001941C1"/>
    <w:rsid w:val="00196F38"/>
    <w:rsid w:val="001A1C28"/>
    <w:rsid w:val="001A4C76"/>
    <w:rsid w:val="001A5966"/>
    <w:rsid w:val="001A5DE3"/>
    <w:rsid w:val="001A63A3"/>
    <w:rsid w:val="001B0033"/>
    <w:rsid w:val="001B0639"/>
    <w:rsid w:val="001B0B26"/>
    <w:rsid w:val="001B55DA"/>
    <w:rsid w:val="001B6DA1"/>
    <w:rsid w:val="001C0838"/>
    <w:rsid w:val="001C099D"/>
    <w:rsid w:val="001C2302"/>
    <w:rsid w:val="001C2C9B"/>
    <w:rsid w:val="001C5222"/>
    <w:rsid w:val="001C73C3"/>
    <w:rsid w:val="001C742E"/>
    <w:rsid w:val="001C7F0F"/>
    <w:rsid w:val="001D392F"/>
    <w:rsid w:val="001E072D"/>
    <w:rsid w:val="001E545F"/>
    <w:rsid w:val="001F1C78"/>
    <w:rsid w:val="001F456D"/>
    <w:rsid w:val="001F4C24"/>
    <w:rsid w:val="001F64E3"/>
    <w:rsid w:val="00201D07"/>
    <w:rsid w:val="00202095"/>
    <w:rsid w:val="00204DBC"/>
    <w:rsid w:val="002103D0"/>
    <w:rsid w:val="00216D5E"/>
    <w:rsid w:val="00217B2B"/>
    <w:rsid w:val="00217C2C"/>
    <w:rsid w:val="002216BA"/>
    <w:rsid w:val="002226F2"/>
    <w:rsid w:val="0022422A"/>
    <w:rsid w:val="00225820"/>
    <w:rsid w:val="00233E1D"/>
    <w:rsid w:val="0023677F"/>
    <w:rsid w:val="00241A22"/>
    <w:rsid w:val="00242332"/>
    <w:rsid w:val="00244147"/>
    <w:rsid w:val="002441E5"/>
    <w:rsid w:val="00245169"/>
    <w:rsid w:val="002457EA"/>
    <w:rsid w:val="00246CE5"/>
    <w:rsid w:val="0025073D"/>
    <w:rsid w:val="00251BCE"/>
    <w:rsid w:val="002538DD"/>
    <w:rsid w:val="00253EBB"/>
    <w:rsid w:val="00256B0E"/>
    <w:rsid w:val="00260C18"/>
    <w:rsid w:val="002615EB"/>
    <w:rsid w:val="00261AFC"/>
    <w:rsid w:val="00262792"/>
    <w:rsid w:val="00262940"/>
    <w:rsid w:val="00267BBD"/>
    <w:rsid w:val="00270259"/>
    <w:rsid w:val="00273580"/>
    <w:rsid w:val="0027388A"/>
    <w:rsid w:val="002744CA"/>
    <w:rsid w:val="0027545B"/>
    <w:rsid w:val="00276469"/>
    <w:rsid w:val="0027762B"/>
    <w:rsid w:val="002809DE"/>
    <w:rsid w:val="00291692"/>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3A5A"/>
    <w:rsid w:val="002C6F6E"/>
    <w:rsid w:val="002D3E2A"/>
    <w:rsid w:val="002D63C7"/>
    <w:rsid w:val="002D7FF6"/>
    <w:rsid w:val="002E2BEF"/>
    <w:rsid w:val="002E64D7"/>
    <w:rsid w:val="002F15E7"/>
    <w:rsid w:val="002F1FB1"/>
    <w:rsid w:val="002F25F4"/>
    <w:rsid w:val="002F27E4"/>
    <w:rsid w:val="002F3F19"/>
    <w:rsid w:val="002F47B1"/>
    <w:rsid w:val="002F7BDA"/>
    <w:rsid w:val="0030151B"/>
    <w:rsid w:val="00302237"/>
    <w:rsid w:val="00303AF3"/>
    <w:rsid w:val="00303C0B"/>
    <w:rsid w:val="0030462C"/>
    <w:rsid w:val="00315709"/>
    <w:rsid w:val="00316652"/>
    <w:rsid w:val="0031683A"/>
    <w:rsid w:val="00317D99"/>
    <w:rsid w:val="00320E07"/>
    <w:rsid w:val="00322450"/>
    <w:rsid w:val="0032279D"/>
    <w:rsid w:val="00322E51"/>
    <w:rsid w:val="00324EFD"/>
    <w:rsid w:val="0032695E"/>
    <w:rsid w:val="00330D83"/>
    <w:rsid w:val="003319F0"/>
    <w:rsid w:val="00332613"/>
    <w:rsid w:val="00333ED1"/>
    <w:rsid w:val="00335CDB"/>
    <w:rsid w:val="003370D2"/>
    <w:rsid w:val="00340C06"/>
    <w:rsid w:val="00343B4C"/>
    <w:rsid w:val="00353029"/>
    <w:rsid w:val="003532BB"/>
    <w:rsid w:val="00357647"/>
    <w:rsid w:val="0036103A"/>
    <w:rsid w:val="00367198"/>
    <w:rsid w:val="00367A8D"/>
    <w:rsid w:val="003705AC"/>
    <w:rsid w:val="00371ED0"/>
    <w:rsid w:val="00374AE9"/>
    <w:rsid w:val="00374B14"/>
    <w:rsid w:val="00387236"/>
    <w:rsid w:val="003901C6"/>
    <w:rsid w:val="00393726"/>
    <w:rsid w:val="0039682D"/>
    <w:rsid w:val="0039691D"/>
    <w:rsid w:val="00396C5C"/>
    <w:rsid w:val="003A00E4"/>
    <w:rsid w:val="003A2E85"/>
    <w:rsid w:val="003A41B9"/>
    <w:rsid w:val="003B127A"/>
    <w:rsid w:val="003B19BF"/>
    <w:rsid w:val="003B3B2B"/>
    <w:rsid w:val="003B56A4"/>
    <w:rsid w:val="003B60F5"/>
    <w:rsid w:val="003B617C"/>
    <w:rsid w:val="003B681F"/>
    <w:rsid w:val="003B7F4D"/>
    <w:rsid w:val="003C0339"/>
    <w:rsid w:val="003C0586"/>
    <w:rsid w:val="003C2909"/>
    <w:rsid w:val="003C57CC"/>
    <w:rsid w:val="003C5DF3"/>
    <w:rsid w:val="003C65EE"/>
    <w:rsid w:val="003C6D2A"/>
    <w:rsid w:val="003D04C7"/>
    <w:rsid w:val="003D3F24"/>
    <w:rsid w:val="003D47B9"/>
    <w:rsid w:val="003D5A85"/>
    <w:rsid w:val="003D5FF7"/>
    <w:rsid w:val="003E05A5"/>
    <w:rsid w:val="003E1432"/>
    <w:rsid w:val="003E6925"/>
    <w:rsid w:val="003F0C4B"/>
    <w:rsid w:val="003F3A08"/>
    <w:rsid w:val="003F48FB"/>
    <w:rsid w:val="003F60D5"/>
    <w:rsid w:val="003F70DE"/>
    <w:rsid w:val="004116B9"/>
    <w:rsid w:val="004160CE"/>
    <w:rsid w:val="00425E87"/>
    <w:rsid w:val="00432055"/>
    <w:rsid w:val="00432944"/>
    <w:rsid w:val="00432F7A"/>
    <w:rsid w:val="0043751A"/>
    <w:rsid w:val="0044210D"/>
    <w:rsid w:val="0044456A"/>
    <w:rsid w:val="004446DC"/>
    <w:rsid w:val="00451504"/>
    <w:rsid w:val="0045469E"/>
    <w:rsid w:val="00454D80"/>
    <w:rsid w:val="00456942"/>
    <w:rsid w:val="00460A85"/>
    <w:rsid w:val="004616EA"/>
    <w:rsid w:val="00461DE5"/>
    <w:rsid w:val="00462797"/>
    <w:rsid w:val="00462D5E"/>
    <w:rsid w:val="00463991"/>
    <w:rsid w:val="004649FF"/>
    <w:rsid w:val="004676E2"/>
    <w:rsid w:val="004679FE"/>
    <w:rsid w:val="00470746"/>
    <w:rsid w:val="0047435D"/>
    <w:rsid w:val="00475BF7"/>
    <w:rsid w:val="00476B8B"/>
    <w:rsid w:val="00477ABD"/>
    <w:rsid w:val="0048122F"/>
    <w:rsid w:val="004816A5"/>
    <w:rsid w:val="00484610"/>
    <w:rsid w:val="004851BB"/>
    <w:rsid w:val="0048743A"/>
    <w:rsid w:val="004A1D7E"/>
    <w:rsid w:val="004A443F"/>
    <w:rsid w:val="004A56E3"/>
    <w:rsid w:val="004A62D9"/>
    <w:rsid w:val="004A6C9E"/>
    <w:rsid w:val="004B0ADA"/>
    <w:rsid w:val="004B5FE4"/>
    <w:rsid w:val="004C12DE"/>
    <w:rsid w:val="004C1916"/>
    <w:rsid w:val="004C4456"/>
    <w:rsid w:val="004C44EC"/>
    <w:rsid w:val="004C4AC7"/>
    <w:rsid w:val="004C4EAF"/>
    <w:rsid w:val="004C5B15"/>
    <w:rsid w:val="004C73F1"/>
    <w:rsid w:val="004D1EBC"/>
    <w:rsid w:val="004E0AA8"/>
    <w:rsid w:val="004E189A"/>
    <w:rsid w:val="004E6495"/>
    <w:rsid w:val="004E68CB"/>
    <w:rsid w:val="004F3228"/>
    <w:rsid w:val="004F766B"/>
    <w:rsid w:val="004F7A50"/>
    <w:rsid w:val="00500140"/>
    <w:rsid w:val="00501159"/>
    <w:rsid w:val="00503D4F"/>
    <w:rsid w:val="00503EE4"/>
    <w:rsid w:val="00504649"/>
    <w:rsid w:val="005078D7"/>
    <w:rsid w:val="0051019B"/>
    <w:rsid w:val="00510419"/>
    <w:rsid w:val="00510604"/>
    <w:rsid w:val="00514544"/>
    <w:rsid w:val="0051691D"/>
    <w:rsid w:val="005203BA"/>
    <w:rsid w:val="00525335"/>
    <w:rsid w:val="0052784C"/>
    <w:rsid w:val="00527A41"/>
    <w:rsid w:val="00527FE1"/>
    <w:rsid w:val="00530136"/>
    <w:rsid w:val="005323AD"/>
    <w:rsid w:val="00533AFE"/>
    <w:rsid w:val="0053414D"/>
    <w:rsid w:val="005356A7"/>
    <w:rsid w:val="00535CE3"/>
    <w:rsid w:val="00536A58"/>
    <w:rsid w:val="00545601"/>
    <w:rsid w:val="005460B3"/>
    <w:rsid w:val="005528AF"/>
    <w:rsid w:val="005534DD"/>
    <w:rsid w:val="00557689"/>
    <w:rsid w:val="005620C0"/>
    <w:rsid w:val="005621EF"/>
    <w:rsid w:val="005626F0"/>
    <w:rsid w:val="005665F1"/>
    <w:rsid w:val="00575135"/>
    <w:rsid w:val="00575C94"/>
    <w:rsid w:val="00576805"/>
    <w:rsid w:val="00580DA4"/>
    <w:rsid w:val="00586025"/>
    <w:rsid w:val="0058684C"/>
    <w:rsid w:val="00593311"/>
    <w:rsid w:val="00596CBF"/>
    <w:rsid w:val="00597312"/>
    <w:rsid w:val="005978EB"/>
    <w:rsid w:val="005A19A2"/>
    <w:rsid w:val="005A1C03"/>
    <w:rsid w:val="005A20EC"/>
    <w:rsid w:val="005A2C93"/>
    <w:rsid w:val="005A34DB"/>
    <w:rsid w:val="005A526E"/>
    <w:rsid w:val="005B1AD8"/>
    <w:rsid w:val="005B301D"/>
    <w:rsid w:val="005B5F33"/>
    <w:rsid w:val="005B6729"/>
    <w:rsid w:val="005C6F76"/>
    <w:rsid w:val="005C79D1"/>
    <w:rsid w:val="005D455F"/>
    <w:rsid w:val="005D6548"/>
    <w:rsid w:val="005D78FA"/>
    <w:rsid w:val="005E68D8"/>
    <w:rsid w:val="005F0F7F"/>
    <w:rsid w:val="005F633B"/>
    <w:rsid w:val="0060123C"/>
    <w:rsid w:val="00601901"/>
    <w:rsid w:val="006038B6"/>
    <w:rsid w:val="00606B96"/>
    <w:rsid w:val="00606F61"/>
    <w:rsid w:val="0061072F"/>
    <w:rsid w:val="00611FC2"/>
    <w:rsid w:val="00615621"/>
    <w:rsid w:val="00621847"/>
    <w:rsid w:val="00622B4F"/>
    <w:rsid w:val="006271D1"/>
    <w:rsid w:val="00631093"/>
    <w:rsid w:val="00632273"/>
    <w:rsid w:val="00632581"/>
    <w:rsid w:val="00637654"/>
    <w:rsid w:val="00642554"/>
    <w:rsid w:val="006520F2"/>
    <w:rsid w:val="00660A2D"/>
    <w:rsid w:val="00670224"/>
    <w:rsid w:val="00672898"/>
    <w:rsid w:val="006774CB"/>
    <w:rsid w:val="00683E7C"/>
    <w:rsid w:val="006852CB"/>
    <w:rsid w:val="00691173"/>
    <w:rsid w:val="00691A55"/>
    <w:rsid w:val="00693A2F"/>
    <w:rsid w:val="00695DAA"/>
    <w:rsid w:val="0069646B"/>
    <w:rsid w:val="006976F3"/>
    <w:rsid w:val="0069792D"/>
    <w:rsid w:val="006A0756"/>
    <w:rsid w:val="006A1AAB"/>
    <w:rsid w:val="006A6CAA"/>
    <w:rsid w:val="006A7C85"/>
    <w:rsid w:val="006B3942"/>
    <w:rsid w:val="006B5214"/>
    <w:rsid w:val="006C37BA"/>
    <w:rsid w:val="006C50FA"/>
    <w:rsid w:val="006C58D1"/>
    <w:rsid w:val="006D0049"/>
    <w:rsid w:val="006D360A"/>
    <w:rsid w:val="006D4763"/>
    <w:rsid w:val="006E4662"/>
    <w:rsid w:val="006E63B2"/>
    <w:rsid w:val="006F5094"/>
    <w:rsid w:val="006F703A"/>
    <w:rsid w:val="006F77A0"/>
    <w:rsid w:val="007003AE"/>
    <w:rsid w:val="00700489"/>
    <w:rsid w:val="00700B1E"/>
    <w:rsid w:val="00700C60"/>
    <w:rsid w:val="0070181F"/>
    <w:rsid w:val="00702F41"/>
    <w:rsid w:val="00706308"/>
    <w:rsid w:val="007064B9"/>
    <w:rsid w:val="00707832"/>
    <w:rsid w:val="00711F0C"/>
    <w:rsid w:val="00711F81"/>
    <w:rsid w:val="007131A2"/>
    <w:rsid w:val="007134C3"/>
    <w:rsid w:val="00715E76"/>
    <w:rsid w:val="00720873"/>
    <w:rsid w:val="00720B9E"/>
    <w:rsid w:val="0072631D"/>
    <w:rsid w:val="007306F7"/>
    <w:rsid w:val="0073158F"/>
    <w:rsid w:val="00740973"/>
    <w:rsid w:val="0074516E"/>
    <w:rsid w:val="00745832"/>
    <w:rsid w:val="0074600A"/>
    <w:rsid w:val="00750383"/>
    <w:rsid w:val="00753710"/>
    <w:rsid w:val="00754665"/>
    <w:rsid w:val="007574C8"/>
    <w:rsid w:val="0076078B"/>
    <w:rsid w:val="007628B7"/>
    <w:rsid w:val="007639AE"/>
    <w:rsid w:val="00765B65"/>
    <w:rsid w:val="00770A4D"/>
    <w:rsid w:val="00771BB6"/>
    <w:rsid w:val="00771BDA"/>
    <w:rsid w:val="00771F2B"/>
    <w:rsid w:val="00773991"/>
    <w:rsid w:val="00777CDC"/>
    <w:rsid w:val="007900D9"/>
    <w:rsid w:val="00791405"/>
    <w:rsid w:val="00791938"/>
    <w:rsid w:val="00793D8B"/>
    <w:rsid w:val="00794466"/>
    <w:rsid w:val="007961E7"/>
    <w:rsid w:val="00796E2A"/>
    <w:rsid w:val="007A0E1D"/>
    <w:rsid w:val="007A546E"/>
    <w:rsid w:val="007B1246"/>
    <w:rsid w:val="007B38F8"/>
    <w:rsid w:val="007B435D"/>
    <w:rsid w:val="007B7CF9"/>
    <w:rsid w:val="007C29C6"/>
    <w:rsid w:val="007C59B4"/>
    <w:rsid w:val="007C665E"/>
    <w:rsid w:val="007C7184"/>
    <w:rsid w:val="007C7A36"/>
    <w:rsid w:val="007D08B5"/>
    <w:rsid w:val="007D18C4"/>
    <w:rsid w:val="007D25D1"/>
    <w:rsid w:val="007D339A"/>
    <w:rsid w:val="007D34F5"/>
    <w:rsid w:val="007D50DC"/>
    <w:rsid w:val="007D5CD7"/>
    <w:rsid w:val="007D7246"/>
    <w:rsid w:val="007E2EE7"/>
    <w:rsid w:val="007E359D"/>
    <w:rsid w:val="007E5D70"/>
    <w:rsid w:val="007F07E8"/>
    <w:rsid w:val="007F2753"/>
    <w:rsid w:val="007F3A7A"/>
    <w:rsid w:val="007F3AF4"/>
    <w:rsid w:val="007F449D"/>
    <w:rsid w:val="007F5410"/>
    <w:rsid w:val="007F6702"/>
    <w:rsid w:val="007F6E02"/>
    <w:rsid w:val="007F7E0F"/>
    <w:rsid w:val="008033CB"/>
    <w:rsid w:val="00806771"/>
    <w:rsid w:val="00806C01"/>
    <w:rsid w:val="008148DA"/>
    <w:rsid w:val="0081559E"/>
    <w:rsid w:val="00815D56"/>
    <w:rsid w:val="0082188A"/>
    <w:rsid w:val="00822F11"/>
    <w:rsid w:val="0082507B"/>
    <w:rsid w:val="00830942"/>
    <w:rsid w:val="00835A1A"/>
    <w:rsid w:val="00835D48"/>
    <w:rsid w:val="008446C5"/>
    <w:rsid w:val="00846EB8"/>
    <w:rsid w:val="0085519B"/>
    <w:rsid w:val="00856527"/>
    <w:rsid w:val="00856AEE"/>
    <w:rsid w:val="0086390E"/>
    <w:rsid w:val="00863DB4"/>
    <w:rsid w:val="0086407E"/>
    <w:rsid w:val="008676C8"/>
    <w:rsid w:val="00880C28"/>
    <w:rsid w:val="00881235"/>
    <w:rsid w:val="0088136F"/>
    <w:rsid w:val="008820AF"/>
    <w:rsid w:val="00886D8A"/>
    <w:rsid w:val="00887969"/>
    <w:rsid w:val="008A2157"/>
    <w:rsid w:val="008A270A"/>
    <w:rsid w:val="008A39A6"/>
    <w:rsid w:val="008A4A2E"/>
    <w:rsid w:val="008A5F17"/>
    <w:rsid w:val="008B0363"/>
    <w:rsid w:val="008B2E61"/>
    <w:rsid w:val="008B7064"/>
    <w:rsid w:val="008B7F40"/>
    <w:rsid w:val="008C0E3D"/>
    <w:rsid w:val="008C31B2"/>
    <w:rsid w:val="008C4B94"/>
    <w:rsid w:val="008C5FC9"/>
    <w:rsid w:val="008D1740"/>
    <w:rsid w:val="008D55FA"/>
    <w:rsid w:val="008D6862"/>
    <w:rsid w:val="008E09DC"/>
    <w:rsid w:val="008E35CD"/>
    <w:rsid w:val="008E512A"/>
    <w:rsid w:val="008E769C"/>
    <w:rsid w:val="008F0C93"/>
    <w:rsid w:val="008F4743"/>
    <w:rsid w:val="009004C8"/>
    <w:rsid w:val="009014E1"/>
    <w:rsid w:val="00902A7F"/>
    <w:rsid w:val="009076F7"/>
    <w:rsid w:val="00907F03"/>
    <w:rsid w:val="009112F0"/>
    <w:rsid w:val="00912751"/>
    <w:rsid w:val="00915C11"/>
    <w:rsid w:val="0091722E"/>
    <w:rsid w:val="00917502"/>
    <w:rsid w:val="009203FE"/>
    <w:rsid w:val="00922042"/>
    <w:rsid w:val="00926806"/>
    <w:rsid w:val="00927D72"/>
    <w:rsid w:val="009330F6"/>
    <w:rsid w:val="00933A7A"/>
    <w:rsid w:val="009354E1"/>
    <w:rsid w:val="0093644E"/>
    <w:rsid w:val="00936E64"/>
    <w:rsid w:val="00942923"/>
    <w:rsid w:val="00942B49"/>
    <w:rsid w:val="00951262"/>
    <w:rsid w:val="00952CCE"/>
    <w:rsid w:val="00954ED1"/>
    <w:rsid w:val="00957392"/>
    <w:rsid w:val="00960ACF"/>
    <w:rsid w:val="009662E4"/>
    <w:rsid w:val="00972AF6"/>
    <w:rsid w:val="00976A47"/>
    <w:rsid w:val="00977BA5"/>
    <w:rsid w:val="009839E2"/>
    <w:rsid w:val="00986269"/>
    <w:rsid w:val="00986A79"/>
    <w:rsid w:val="0099058F"/>
    <w:rsid w:val="00990DE7"/>
    <w:rsid w:val="00993A37"/>
    <w:rsid w:val="009975BC"/>
    <w:rsid w:val="00997952"/>
    <w:rsid w:val="009A29AC"/>
    <w:rsid w:val="009A51B6"/>
    <w:rsid w:val="009A783D"/>
    <w:rsid w:val="009B069A"/>
    <w:rsid w:val="009B1B6E"/>
    <w:rsid w:val="009B28A6"/>
    <w:rsid w:val="009B2920"/>
    <w:rsid w:val="009B5D0C"/>
    <w:rsid w:val="009B5FFE"/>
    <w:rsid w:val="009C0806"/>
    <w:rsid w:val="009C2580"/>
    <w:rsid w:val="009C6E20"/>
    <w:rsid w:val="009C7B46"/>
    <w:rsid w:val="009D2DB1"/>
    <w:rsid w:val="009D45C9"/>
    <w:rsid w:val="009D5595"/>
    <w:rsid w:val="009D5640"/>
    <w:rsid w:val="009D6035"/>
    <w:rsid w:val="009D6960"/>
    <w:rsid w:val="009D7D15"/>
    <w:rsid w:val="009E25EC"/>
    <w:rsid w:val="009E4F9F"/>
    <w:rsid w:val="009E6240"/>
    <w:rsid w:val="009E7A6E"/>
    <w:rsid w:val="009E7CED"/>
    <w:rsid w:val="009F16A2"/>
    <w:rsid w:val="009F3336"/>
    <w:rsid w:val="009F55EA"/>
    <w:rsid w:val="009F633A"/>
    <w:rsid w:val="009F7C0E"/>
    <w:rsid w:val="00A0054E"/>
    <w:rsid w:val="00A02FBC"/>
    <w:rsid w:val="00A04586"/>
    <w:rsid w:val="00A055C2"/>
    <w:rsid w:val="00A0671F"/>
    <w:rsid w:val="00A1184A"/>
    <w:rsid w:val="00A11E29"/>
    <w:rsid w:val="00A15C89"/>
    <w:rsid w:val="00A1604A"/>
    <w:rsid w:val="00A17136"/>
    <w:rsid w:val="00A17EEE"/>
    <w:rsid w:val="00A2108E"/>
    <w:rsid w:val="00A21822"/>
    <w:rsid w:val="00A233D2"/>
    <w:rsid w:val="00A30C0D"/>
    <w:rsid w:val="00A328DB"/>
    <w:rsid w:val="00A3356D"/>
    <w:rsid w:val="00A35CCA"/>
    <w:rsid w:val="00A366EC"/>
    <w:rsid w:val="00A37C1A"/>
    <w:rsid w:val="00A4147E"/>
    <w:rsid w:val="00A41727"/>
    <w:rsid w:val="00A45F75"/>
    <w:rsid w:val="00A54E66"/>
    <w:rsid w:val="00A566FA"/>
    <w:rsid w:val="00A61688"/>
    <w:rsid w:val="00A62230"/>
    <w:rsid w:val="00A66DDE"/>
    <w:rsid w:val="00A6737E"/>
    <w:rsid w:val="00A71457"/>
    <w:rsid w:val="00A74839"/>
    <w:rsid w:val="00A76480"/>
    <w:rsid w:val="00A7687C"/>
    <w:rsid w:val="00A77AD4"/>
    <w:rsid w:val="00A77AE1"/>
    <w:rsid w:val="00A82466"/>
    <w:rsid w:val="00A8569C"/>
    <w:rsid w:val="00A8589B"/>
    <w:rsid w:val="00A8683D"/>
    <w:rsid w:val="00A86C2F"/>
    <w:rsid w:val="00A902EC"/>
    <w:rsid w:val="00A95239"/>
    <w:rsid w:val="00A97E4D"/>
    <w:rsid w:val="00AA0BAC"/>
    <w:rsid w:val="00AA1267"/>
    <w:rsid w:val="00AA3423"/>
    <w:rsid w:val="00AA7FAC"/>
    <w:rsid w:val="00AB2414"/>
    <w:rsid w:val="00AB4A58"/>
    <w:rsid w:val="00AB5ACA"/>
    <w:rsid w:val="00AC1838"/>
    <w:rsid w:val="00AC5E5B"/>
    <w:rsid w:val="00AC6C92"/>
    <w:rsid w:val="00AD16E4"/>
    <w:rsid w:val="00AD32BB"/>
    <w:rsid w:val="00AD5032"/>
    <w:rsid w:val="00AE1B5A"/>
    <w:rsid w:val="00AE25F9"/>
    <w:rsid w:val="00AE404E"/>
    <w:rsid w:val="00AE49DB"/>
    <w:rsid w:val="00AE64E4"/>
    <w:rsid w:val="00AE79BD"/>
    <w:rsid w:val="00AF2E51"/>
    <w:rsid w:val="00AF7954"/>
    <w:rsid w:val="00AF7F4E"/>
    <w:rsid w:val="00B00003"/>
    <w:rsid w:val="00B00DE1"/>
    <w:rsid w:val="00B0292C"/>
    <w:rsid w:val="00B03965"/>
    <w:rsid w:val="00B042C8"/>
    <w:rsid w:val="00B05C98"/>
    <w:rsid w:val="00B070CF"/>
    <w:rsid w:val="00B12274"/>
    <w:rsid w:val="00B124E7"/>
    <w:rsid w:val="00B14D1A"/>
    <w:rsid w:val="00B17344"/>
    <w:rsid w:val="00B178F6"/>
    <w:rsid w:val="00B262D4"/>
    <w:rsid w:val="00B279EB"/>
    <w:rsid w:val="00B32D1E"/>
    <w:rsid w:val="00B34285"/>
    <w:rsid w:val="00B40AFC"/>
    <w:rsid w:val="00B40BBA"/>
    <w:rsid w:val="00B43409"/>
    <w:rsid w:val="00B52D55"/>
    <w:rsid w:val="00B52F56"/>
    <w:rsid w:val="00B5761B"/>
    <w:rsid w:val="00B603E6"/>
    <w:rsid w:val="00B626D0"/>
    <w:rsid w:val="00B67D10"/>
    <w:rsid w:val="00B75BC6"/>
    <w:rsid w:val="00B75C1D"/>
    <w:rsid w:val="00B804A5"/>
    <w:rsid w:val="00B81217"/>
    <w:rsid w:val="00B817A1"/>
    <w:rsid w:val="00B81C64"/>
    <w:rsid w:val="00B8217A"/>
    <w:rsid w:val="00B84E86"/>
    <w:rsid w:val="00B93085"/>
    <w:rsid w:val="00B9569E"/>
    <w:rsid w:val="00B960D4"/>
    <w:rsid w:val="00B96F5C"/>
    <w:rsid w:val="00BA0C02"/>
    <w:rsid w:val="00BA5BF6"/>
    <w:rsid w:val="00BA75C1"/>
    <w:rsid w:val="00BA7B84"/>
    <w:rsid w:val="00BB18D4"/>
    <w:rsid w:val="00BB2214"/>
    <w:rsid w:val="00BB24AF"/>
    <w:rsid w:val="00BB48C3"/>
    <w:rsid w:val="00BB55EF"/>
    <w:rsid w:val="00BB5DE4"/>
    <w:rsid w:val="00BB6467"/>
    <w:rsid w:val="00BB6BF6"/>
    <w:rsid w:val="00BB78AB"/>
    <w:rsid w:val="00BC01C8"/>
    <w:rsid w:val="00BC1C29"/>
    <w:rsid w:val="00BC37BA"/>
    <w:rsid w:val="00BD1BDF"/>
    <w:rsid w:val="00BD7DD0"/>
    <w:rsid w:val="00BD7FFC"/>
    <w:rsid w:val="00BE057A"/>
    <w:rsid w:val="00BE092B"/>
    <w:rsid w:val="00BE2F0A"/>
    <w:rsid w:val="00BE60D0"/>
    <w:rsid w:val="00BE7AFC"/>
    <w:rsid w:val="00BF0107"/>
    <w:rsid w:val="00BF2B45"/>
    <w:rsid w:val="00BF4754"/>
    <w:rsid w:val="00BF4CBE"/>
    <w:rsid w:val="00C001D2"/>
    <w:rsid w:val="00C01E38"/>
    <w:rsid w:val="00C02FA9"/>
    <w:rsid w:val="00C04312"/>
    <w:rsid w:val="00C10D86"/>
    <w:rsid w:val="00C10FA5"/>
    <w:rsid w:val="00C14F6C"/>
    <w:rsid w:val="00C207F1"/>
    <w:rsid w:val="00C22D2C"/>
    <w:rsid w:val="00C27564"/>
    <w:rsid w:val="00C31634"/>
    <w:rsid w:val="00C35B9D"/>
    <w:rsid w:val="00C3606B"/>
    <w:rsid w:val="00C36144"/>
    <w:rsid w:val="00C36E28"/>
    <w:rsid w:val="00C370C2"/>
    <w:rsid w:val="00C41082"/>
    <w:rsid w:val="00C4152E"/>
    <w:rsid w:val="00C464F5"/>
    <w:rsid w:val="00C52B78"/>
    <w:rsid w:val="00C536B7"/>
    <w:rsid w:val="00C54212"/>
    <w:rsid w:val="00C5550A"/>
    <w:rsid w:val="00C55B82"/>
    <w:rsid w:val="00C574C9"/>
    <w:rsid w:val="00C57839"/>
    <w:rsid w:val="00C606E6"/>
    <w:rsid w:val="00C61AC8"/>
    <w:rsid w:val="00C63608"/>
    <w:rsid w:val="00C706DD"/>
    <w:rsid w:val="00C753DE"/>
    <w:rsid w:val="00C80024"/>
    <w:rsid w:val="00C8220F"/>
    <w:rsid w:val="00C839A4"/>
    <w:rsid w:val="00C83BF1"/>
    <w:rsid w:val="00C84D6E"/>
    <w:rsid w:val="00C85F9B"/>
    <w:rsid w:val="00C874AD"/>
    <w:rsid w:val="00C92271"/>
    <w:rsid w:val="00C92800"/>
    <w:rsid w:val="00C931D1"/>
    <w:rsid w:val="00C9426A"/>
    <w:rsid w:val="00C95386"/>
    <w:rsid w:val="00C95FA4"/>
    <w:rsid w:val="00C9681B"/>
    <w:rsid w:val="00CA04B0"/>
    <w:rsid w:val="00CA1B00"/>
    <w:rsid w:val="00CA1E67"/>
    <w:rsid w:val="00CA2388"/>
    <w:rsid w:val="00CA2BCC"/>
    <w:rsid w:val="00CA3FAC"/>
    <w:rsid w:val="00CA4166"/>
    <w:rsid w:val="00CA5543"/>
    <w:rsid w:val="00CA561D"/>
    <w:rsid w:val="00CA5E29"/>
    <w:rsid w:val="00CA6A8B"/>
    <w:rsid w:val="00CA71AC"/>
    <w:rsid w:val="00CB0076"/>
    <w:rsid w:val="00CB1295"/>
    <w:rsid w:val="00CB2FF6"/>
    <w:rsid w:val="00CB3E1B"/>
    <w:rsid w:val="00CB59C7"/>
    <w:rsid w:val="00CB5A04"/>
    <w:rsid w:val="00CB5A06"/>
    <w:rsid w:val="00CB754D"/>
    <w:rsid w:val="00CC4BFB"/>
    <w:rsid w:val="00CC5831"/>
    <w:rsid w:val="00CD161B"/>
    <w:rsid w:val="00CD4B23"/>
    <w:rsid w:val="00CE03D8"/>
    <w:rsid w:val="00CE090F"/>
    <w:rsid w:val="00CE10C6"/>
    <w:rsid w:val="00CE18BF"/>
    <w:rsid w:val="00CE24C1"/>
    <w:rsid w:val="00CE50C8"/>
    <w:rsid w:val="00CE6DE1"/>
    <w:rsid w:val="00CF1B0C"/>
    <w:rsid w:val="00CF360D"/>
    <w:rsid w:val="00CF482F"/>
    <w:rsid w:val="00CF71AD"/>
    <w:rsid w:val="00CF7F12"/>
    <w:rsid w:val="00D011C6"/>
    <w:rsid w:val="00D03CE1"/>
    <w:rsid w:val="00D06D86"/>
    <w:rsid w:val="00D120DC"/>
    <w:rsid w:val="00D14FC1"/>
    <w:rsid w:val="00D15CEE"/>
    <w:rsid w:val="00D1700A"/>
    <w:rsid w:val="00D220B2"/>
    <w:rsid w:val="00D247A6"/>
    <w:rsid w:val="00D26CF6"/>
    <w:rsid w:val="00D27884"/>
    <w:rsid w:val="00D316A5"/>
    <w:rsid w:val="00D326DD"/>
    <w:rsid w:val="00D32D94"/>
    <w:rsid w:val="00D33175"/>
    <w:rsid w:val="00D33CFA"/>
    <w:rsid w:val="00D42F34"/>
    <w:rsid w:val="00D43CD5"/>
    <w:rsid w:val="00D43F3D"/>
    <w:rsid w:val="00D46258"/>
    <w:rsid w:val="00D46527"/>
    <w:rsid w:val="00D46B3B"/>
    <w:rsid w:val="00D52135"/>
    <w:rsid w:val="00D540D1"/>
    <w:rsid w:val="00D55680"/>
    <w:rsid w:val="00D55BE2"/>
    <w:rsid w:val="00D60168"/>
    <w:rsid w:val="00D60B5C"/>
    <w:rsid w:val="00D64D69"/>
    <w:rsid w:val="00D656D3"/>
    <w:rsid w:val="00D667CA"/>
    <w:rsid w:val="00D66C95"/>
    <w:rsid w:val="00D66D77"/>
    <w:rsid w:val="00D72326"/>
    <w:rsid w:val="00D74D3C"/>
    <w:rsid w:val="00D75883"/>
    <w:rsid w:val="00D7754A"/>
    <w:rsid w:val="00D80797"/>
    <w:rsid w:val="00D8088D"/>
    <w:rsid w:val="00D80A44"/>
    <w:rsid w:val="00D851B5"/>
    <w:rsid w:val="00D85313"/>
    <w:rsid w:val="00D85646"/>
    <w:rsid w:val="00D8598D"/>
    <w:rsid w:val="00D8637B"/>
    <w:rsid w:val="00D87289"/>
    <w:rsid w:val="00D94AAA"/>
    <w:rsid w:val="00DA0E54"/>
    <w:rsid w:val="00DA1090"/>
    <w:rsid w:val="00DA1F33"/>
    <w:rsid w:val="00DA44EA"/>
    <w:rsid w:val="00DA45E1"/>
    <w:rsid w:val="00DA4A26"/>
    <w:rsid w:val="00DA50D4"/>
    <w:rsid w:val="00DB0B7D"/>
    <w:rsid w:val="00DB36EF"/>
    <w:rsid w:val="00DB4029"/>
    <w:rsid w:val="00DB6EA0"/>
    <w:rsid w:val="00DB77E7"/>
    <w:rsid w:val="00DC23F3"/>
    <w:rsid w:val="00DC3012"/>
    <w:rsid w:val="00DC4108"/>
    <w:rsid w:val="00DC4FA9"/>
    <w:rsid w:val="00DC74B2"/>
    <w:rsid w:val="00DD0615"/>
    <w:rsid w:val="00DD1780"/>
    <w:rsid w:val="00DD6590"/>
    <w:rsid w:val="00DE1EAF"/>
    <w:rsid w:val="00DE3F3C"/>
    <w:rsid w:val="00DE6683"/>
    <w:rsid w:val="00DE7A6F"/>
    <w:rsid w:val="00DF0837"/>
    <w:rsid w:val="00DF1E51"/>
    <w:rsid w:val="00DF2F0C"/>
    <w:rsid w:val="00DF39FF"/>
    <w:rsid w:val="00DF473A"/>
    <w:rsid w:val="00E019EF"/>
    <w:rsid w:val="00E03B8F"/>
    <w:rsid w:val="00E10E47"/>
    <w:rsid w:val="00E16822"/>
    <w:rsid w:val="00E16F30"/>
    <w:rsid w:val="00E1702A"/>
    <w:rsid w:val="00E178C8"/>
    <w:rsid w:val="00E246C0"/>
    <w:rsid w:val="00E31567"/>
    <w:rsid w:val="00E32E78"/>
    <w:rsid w:val="00E34D98"/>
    <w:rsid w:val="00E35B3D"/>
    <w:rsid w:val="00E37847"/>
    <w:rsid w:val="00E42982"/>
    <w:rsid w:val="00E42ECB"/>
    <w:rsid w:val="00E443B4"/>
    <w:rsid w:val="00E45281"/>
    <w:rsid w:val="00E455C4"/>
    <w:rsid w:val="00E461FD"/>
    <w:rsid w:val="00E463A1"/>
    <w:rsid w:val="00E46546"/>
    <w:rsid w:val="00E51263"/>
    <w:rsid w:val="00E53C2A"/>
    <w:rsid w:val="00E54BE8"/>
    <w:rsid w:val="00E55A5E"/>
    <w:rsid w:val="00E55EDB"/>
    <w:rsid w:val="00E60C07"/>
    <w:rsid w:val="00E61113"/>
    <w:rsid w:val="00E72EC8"/>
    <w:rsid w:val="00E74551"/>
    <w:rsid w:val="00E74D16"/>
    <w:rsid w:val="00E7571D"/>
    <w:rsid w:val="00E761A5"/>
    <w:rsid w:val="00E8197B"/>
    <w:rsid w:val="00E829D1"/>
    <w:rsid w:val="00E8530C"/>
    <w:rsid w:val="00E91A51"/>
    <w:rsid w:val="00E92381"/>
    <w:rsid w:val="00E92ADB"/>
    <w:rsid w:val="00E93BD1"/>
    <w:rsid w:val="00E97187"/>
    <w:rsid w:val="00EA2D04"/>
    <w:rsid w:val="00EA3250"/>
    <w:rsid w:val="00EA4607"/>
    <w:rsid w:val="00EA5D0A"/>
    <w:rsid w:val="00EA60FB"/>
    <w:rsid w:val="00EB17A2"/>
    <w:rsid w:val="00EB19D7"/>
    <w:rsid w:val="00EB3BFA"/>
    <w:rsid w:val="00EB6882"/>
    <w:rsid w:val="00EB6CE3"/>
    <w:rsid w:val="00EC37D8"/>
    <w:rsid w:val="00EC3810"/>
    <w:rsid w:val="00EC3D09"/>
    <w:rsid w:val="00EC4DA4"/>
    <w:rsid w:val="00EC6131"/>
    <w:rsid w:val="00EC66FE"/>
    <w:rsid w:val="00EC75E7"/>
    <w:rsid w:val="00ED3E3A"/>
    <w:rsid w:val="00ED6E07"/>
    <w:rsid w:val="00EE0204"/>
    <w:rsid w:val="00EE119E"/>
    <w:rsid w:val="00EE2B57"/>
    <w:rsid w:val="00EE31D8"/>
    <w:rsid w:val="00EE43E3"/>
    <w:rsid w:val="00EE6755"/>
    <w:rsid w:val="00EE7453"/>
    <w:rsid w:val="00EE7596"/>
    <w:rsid w:val="00EF348B"/>
    <w:rsid w:val="00EF3BCB"/>
    <w:rsid w:val="00EF53DD"/>
    <w:rsid w:val="00EF5A09"/>
    <w:rsid w:val="00EF607A"/>
    <w:rsid w:val="00F00679"/>
    <w:rsid w:val="00F0313F"/>
    <w:rsid w:val="00F0655E"/>
    <w:rsid w:val="00F10E0C"/>
    <w:rsid w:val="00F11DB7"/>
    <w:rsid w:val="00F16E23"/>
    <w:rsid w:val="00F17A58"/>
    <w:rsid w:val="00F17FB4"/>
    <w:rsid w:val="00F216BC"/>
    <w:rsid w:val="00F232CF"/>
    <w:rsid w:val="00F2433A"/>
    <w:rsid w:val="00F24DD1"/>
    <w:rsid w:val="00F26F7F"/>
    <w:rsid w:val="00F27EB4"/>
    <w:rsid w:val="00F33F91"/>
    <w:rsid w:val="00F374E5"/>
    <w:rsid w:val="00F37B29"/>
    <w:rsid w:val="00F45234"/>
    <w:rsid w:val="00F5209D"/>
    <w:rsid w:val="00F5439C"/>
    <w:rsid w:val="00F54D53"/>
    <w:rsid w:val="00F578A0"/>
    <w:rsid w:val="00F61107"/>
    <w:rsid w:val="00F61E60"/>
    <w:rsid w:val="00F62C06"/>
    <w:rsid w:val="00F6677B"/>
    <w:rsid w:val="00F7088E"/>
    <w:rsid w:val="00F71D50"/>
    <w:rsid w:val="00F72EF4"/>
    <w:rsid w:val="00F72F7F"/>
    <w:rsid w:val="00F73329"/>
    <w:rsid w:val="00F751F2"/>
    <w:rsid w:val="00F760CA"/>
    <w:rsid w:val="00F76936"/>
    <w:rsid w:val="00F8166F"/>
    <w:rsid w:val="00F8365C"/>
    <w:rsid w:val="00F85D4D"/>
    <w:rsid w:val="00F87C85"/>
    <w:rsid w:val="00F902E8"/>
    <w:rsid w:val="00F94B98"/>
    <w:rsid w:val="00F958B3"/>
    <w:rsid w:val="00F978EB"/>
    <w:rsid w:val="00FA1CAD"/>
    <w:rsid w:val="00FA1D77"/>
    <w:rsid w:val="00FA21C2"/>
    <w:rsid w:val="00FA77AF"/>
    <w:rsid w:val="00FB0259"/>
    <w:rsid w:val="00FB0A3E"/>
    <w:rsid w:val="00FB1B45"/>
    <w:rsid w:val="00FB2F5D"/>
    <w:rsid w:val="00FB3BDB"/>
    <w:rsid w:val="00FC4193"/>
    <w:rsid w:val="00FC473D"/>
    <w:rsid w:val="00FC53AA"/>
    <w:rsid w:val="00FC690A"/>
    <w:rsid w:val="00FD01C9"/>
    <w:rsid w:val="00FD747C"/>
    <w:rsid w:val="00FE02A6"/>
    <w:rsid w:val="00FE4245"/>
    <w:rsid w:val="00FE54BE"/>
    <w:rsid w:val="00FE66E7"/>
    <w:rsid w:val="00FE675E"/>
    <w:rsid w:val="00FF01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6" ma:contentTypeDescription="Create a new document." ma:contentTypeScope="" ma:versionID="0318a91ca68ce1d6aed00e507da96352">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b6edd886508c48bdf41044df76eaac3"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2.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3.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customXml/itemProps4.xml><?xml version="1.0" encoding="utf-8"?>
<ds:datastoreItem xmlns:ds="http://schemas.openxmlformats.org/officeDocument/2006/customXml" ds:itemID="{2B526FA2-1EE2-4CE1-884D-81C0F08CCA79}"/>
</file>

<file path=docProps/app.xml><?xml version="1.0" encoding="utf-8"?>
<Properties xmlns="http://schemas.openxmlformats.org/officeDocument/2006/extended-properties" xmlns:vt="http://schemas.openxmlformats.org/officeDocument/2006/docPropsVTypes">
  <Template>Normal</Template>
  <TotalTime>607</TotalTime>
  <Pages>16</Pages>
  <Words>2864</Words>
  <Characters>24957</Characters>
  <Application>Microsoft Office Word</Application>
  <DocSecurity>0</DocSecurity>
  <Lines>207</Lines>
  <Paragraphs>55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27766</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308</cp:revision>
  <cp:lastPrinted>2022-05-20T06:44:00Z</cp:lastPrinted>
  <dcterms:created xsi:type="dcterms:W3CDTF">2021-02-16T12:21:00Z</dcterms:created>
  <dcterms:modified xsi:type="dcterms:W3CDTF">2025-02-19T14:11:00Z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